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66E" w:rsidRDefault="0028166E" w:rsidP="0028166E">
      <w:pPr>
        <w:widowControl w:val="0"/>
        <w:tabs>
          <w:tab w:val="left" w:pos="452"/>
        </w:tabs>
        <w:spacing w:before="37" w:after="0" w:line="240" w:lineRule="auto"/>
        <w:ind w:right="1527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  <w:bookmarkStart w:id="0" w:name="Final_to_committee"/>
      <w:bookmarkStart w:id="1" w:name="5.1_Retaliation_clean"/>
      <w:bookmarkEnd w:id="0"/>
      <w:bookmarkEnd w:id="1"/>
      <w:r w:rsidRPr="00D268D1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.0</w:t>
      </w:r>
    </w:p>
    <w:p w:rsidR="0028166E" w:rsidRPr="0028166E" w:rsidRDefault="0028166E" w:rsidP="0028166E">
      <w:pPr>
        <w:widowControl w:val="0"/>
        <w:tabs>
          <w:tab w:val="left" w:pos="452"/>
        </w:tabs>
        <w:spacing w:before="37" w:after="0" w:line="240" w:lineRule="auto"/>
        <w:ind w:right="152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268D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Civil</w:t>
      </w:r>
      <w:r w:rsidRPr="00D268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268D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Rights</w:t>
      </w:r>
      <w:r w:rsidRPr="00D268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</w:t>
      </w:r>
      <w:r w:rsidRPr="00D268D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D268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42 </w:t>
      </w:r>
      <w:r w:rsidRPr="00D268D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U.S.C.</w:t>
      </w:r>
      <w:r w:rsidRPr="00D268D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D268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§ </w:t>
      </w:r>
      <w:r w:rsidRPr="00D268D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1983</w:t>
      </w:r>
      <w:r w:rsidRPr="00D268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268D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Cl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aims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–</w:t>
      </w:r>
      <w:r w:rsidRPr="00B86BF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Introductory Annotations</w:t>
      </w:r>
      <w:bookmarkStart w:id="2" w:name="_GoBack"/>
      <w:bookmarkEnd w:id="2"/>
    </w:p>
    <w:p w:rsidR="0028166E" w:rsidRDefault="0028166E" w:rsidP="007E09F4">
      <w:pPr>
        <w:widowControl w:val="0"/>
        <w:spacing w:before="39" w:after="0" w:line="240" w:lineRule="auto"/>
        <w:rPr>
          <w:rFonts w:ascii="Times New Roman" w:eastAsia="Calibri" w:hAnsi="Times New Roman" w:cs="Times New Roman"/>
          <w:b/>
          <w:sz w:val="26"/>
          <w:szCs w:val="22"/>
        </w:rPr>
      </w:pPr>
    </w:p>
    <w:p w:rsidR="007E09F4" w:rsidRPr="00B86BFA" w:rsidRDefault="007E09F4" w:rsidP="007E09F4">
      <w:pPr>
        <w:widowControl w:val="0"/>
        <w:numPr>
          <w:ilvl w:val="1"/>
          <w:numId w:val="1"/>
        </w:numPr>
        <w:tabs>
          <w:tab w:val="left" w:pos="841"/>
        </w:tabs>
        <w:spacing w:before="39" w:after="0" w:line="240" w:lineRule="auto"/>
        <w:ind w:left="0" w:firstLine="720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b/>
          <w:sz w:val="26"/>
          <w:szCs w:val="22"/>
        </w:rPr>
        <w:t>Applicability</w:t>
      </w:r>
      <w:r w:rsidRPr="00B86BFA">
        <w:rPr>
          <w:rFonts w:ascii="Times New Roman" w:eastAsia="Calibri" w:hAnsi="Times New Roman" w:cs="Times New Roman"/>
          <w:b/>
          <w:spacing w:val="-8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of</w:t>
      </w:r>
      <w:r w:rsidRPr="00B86BFA">
        <w:rPr>
          <w:rFonts w:ascii="Times New Roman" w:eastAsia="Calibri" w:hAnsi="Times New Roman" w:cs="Times New Roman"/>
          <w:b/>
          <w:spacing w:val="-10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Instructions</w:t>
      </w:r>
      <w:r w:rsidRPr="00B86BFA">
        <w:rPr>
          <w:rFonts w:ascii="Times New Roman" w:eastAsia="Calibri" w:hAnsi="Times New Roman" w:cs="Times New Roman"/>
          <w:b/>
          <w:spacing w:val="-10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pacing w:val="1"/>
          <w:sz w:val="26"/>
          <w:szCs w:val="22"/>
        </w:rPr>
        <w:t>in</w:t>
      </w:r>
      <w:r w:rsidRPr="00B86BFA">
        <w:rPr>
          <w:rFonts w:ascii="Times New Roman" w:eastAsia="Calibri" w:hAnsi="Times New Roman" w:cs="Times New Roman"/>
          <w:b/>
          <w:spacing w:val="-10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pacing w:val="-1"/>
          <w:sz w:val="26"/>
          <w:szCs w:val="22"/>
        </w:rPr>
        <w:t>this</w:t>
      </w:r>
      <w:r w:rsidRPr="00B86BFA">
        <w:rPr>
          <w:rFonts w:ascii="Times New Roman" w:eastAsia="Calibri" w:hAnsi="Times New Roman" w:cs="Times New Roman"/>
          <w:b/>
          <w:spacing w:val="-7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Chapter</w:t>
      </w:r>
    </w:p>
    <w:p w:rsidR="007E09F4" w:rsidRPr="00B86BFA" w:rsidRDefault="007E09F4" w:rsidP="007E09F4">
      <w:pPr>
        <w:widowControl w:val="0"/>
        <w:spacing w:before="11" w:after="0" w:line="280" w:lineRule="exact"/>
        <w:ind w:firstLine="720"/>
        <w:rPr>
          <w:rFonts w:ascii="Times New Roman" w:eastAsia="Calibri" w:hAnsi="Times New Roman" w:cs="Times New Roman"/>
          <w:sz w:val="28"/>
          <w:szCs w:val="28"/>
        </w:rPr>
      </w:pPr>
    </w:p>
    <w:p w:rsidR="007E09F4" w:rsidRPr="00B86BFA" w:rsidRDefault="007E09F4" w:rsidP="007E09F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sz w:val="26"/>
          <w:szCs w:val="22"/>
        </w:rPr>
        <w:t>The</w:t>
      </w:r>
      <w:r w:rsidRPr="00B86BFA">
        <w:rPr>
          <w:rFonts w:ascii="Times New Roman" w:eastAsia="Calibri" w:hAnsi="Times New Roman" w:cs="Times New Roman"/>
          <w:spacing w:val="23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instructions</w:t>
      </w:r>
      <w:r w:rsidRPr="00B86BFA">
        <w:rPr>
          <w:rFonts w:ascii="Times New Roman" w:eastAsia="Calibri" w:hAnsi="Times New Roman" w:cs="Times New Roman"/>
          <w:spacing w:val="23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in</w:t>
      </w:r>
      <w:r w:rsidRPr="00B86BFA">
        <w:rPr>
          <w:rFonts w:ascii="Times New Roman" w:eastAsia="Calibri" w:hAnsi="Times New Roman" w:cs="Times New Roman"/>
          <w:spacing w:val="26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this</w:t>
      </w:r>
      <w:r w:rsidRPr="00B86BFA">
        <w:rPr>
          <w:rFonts w:ascii="Times New Roman" w:eastAsia="Calibri" w:hAnsi="Times New Roman" w:cs="Times New Roman"/>
          <w:spacing w:val="23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Chapter</w:t>
      </w:r>
      <w:r w:rsidRPr="00B86BFA">
        <w:rPr>
          <w:rFonts w:ascii="Times New Roman" w:eastAsia="Calibri" w:hAnsi="Times New Roman" w:cs="Times New Roman"/>
          <w:spacing w:val="23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pacing w:val="1"/>
          <w:sz w:val="26"/>
          <w:szCs w:val="22"/>
        </w:rPr>
        <w:t>apply</w:t>
      </w:r>
      <w:r w:rsidRPr="00B86BFA">
        <w:rPr>
          <w:rFonts w:ascii="Times New Roman" w:eastAsia="Calibri" w:hAnsi="Times New Roman" w:cs="Times New Roman"/>
          <w:spacing w:val="20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to</w:t>
      </w:r>
      <w:r w:rsidRPr="00B86BFA">
        <w:rPr>
          <w:rFonts w:ascii="Times New Roman" w:eastAsia="Calibri" w:hAnsi="Times New Roman" w:cs="Times New Roman"/>
          <w:spacing w:val="25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constitutional</w:t>
      </w:r>
      <w:r w:rsidRPr="00B86BFA">
        <w:rPr>
          <w:rFonts w:ascii="Times New Roman" w:eastAsia="Calibri" w:hAnsi="Times New Roman" w:cs="Times New Roman"/>
          <w:spacing w:val="24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pacing w:val="-1"/>
          <w:sz w:val="26"/>
          <w:szCs w:val="22"/>
        </w:rPr>
        <w:t>claims</w:t>
      </w:r>
      <w:r w:rsidRPr="00B86BFA">
        <w:rPr>
          <w:rFonts w:ascii="Times New Roman" w:eastAsia="Calibri" w:hAnsi="Times New Roman" w:cs="Times New Roman"/>
          <w:spacing w:val="26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asserted</w:t>
      </w:r>
      <w:r w:rsidRPr="00B86BFA">
        <w:rPr>
          <w:rFonts w:ascii="Times New Roman" w:eastAsia="Calibri" w:hAnsi="Times New Roman" w:cs="Times New Roman"/>
          <w:spacing w:val="23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>under</w:t>
      </w:r>
      <w:r w:rsidRPr="00B86BFA">
        <w:rPr>
          <w:rFonts w:ascii="Times New Roman" w:eastAsia="Calibri" w:hAnsi="Times New Roman" w:cs="Times New Roman"/>
          <w:spacing w:val="26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sz w:val="26"/>
          <w:szCs w:val="22"/>
        </w:rPr>
        <w:t xml:space="preserve">42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U.S.C.</w:t>
      </w:r>
      <w:r w:rsidRPr="00B86BF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§</w:t>
      </w:r>
      <w:r w:rsidRPr="00B86BF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1983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for</w:t>
      </w:r>
      <w:r w:rsidRPr="00B86BF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actions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taken</w:t>
      </w:r>
      <w:r w:rsidRPr="00B86BF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under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color</w:t>
      </w:r>
      <w:r w:rsidRPr="00B86BF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state</w:t>
      </w:r>
      <w:r w:rsidRPr="00B86BF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law</w:t>
      </w:r>
      <w:r w:rsidRPr="00B86BF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and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claims</w:t>
      </w:r>
      <w:r w:rsidRPr="00B86BF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asserted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under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proofErr w:type="spellStart"/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Bivens</w:t>
      </w:r>
      <w:proofErr w:type="spellEnd"/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 xml:space="preserve"> v.</w:t>
      </w:r>
      <w:r w:rsidRPr="00B86BFA">
        <w:rPr>
          <w:rFonts w:ascii="Times New Roman" w:eastAsia="Times New Roman" w:hAnsi="Times New Roman" w:cs="Times New Roman"/>
          <w:i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Six</w:t>
      </w:r>
      <w:r w:rsidRPr="00B86BFA">
        <w:rPr>
          <w:rFonts w:ascii="Times New Roman" w:eastAsia="Times New Roman" w:hAnsi="Times New Roman" w:cs="Times New Roman"/>
          <w:i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Unknown</w:t>
      </w:r>
      <w:r w:rsidRPr="00B86BFA">
        <w:rPr>
          <w:rFonts w:ascii="Times New Roman" w:eastAsia="Times New Roman" w:hAnsi="Times New Roman" w:cs="Times New Roman"/>
          <w:i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Named</w:t>
      </w:r>
      <w:r w:rsidRPr="00B86BFA">
        <w:rPr>
          <w:rFonts w:ascii="Times New Roman" w:eastAsia="Times New Roman" w:hAnsi="Times New Roman" w:cs="Times New Roman"/>
          <w:i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Agents</w:t>
      </w:r>
      <w:r w:rsidRPr="00B86BFA">
        <w:rPr>
          <w:rFonts w:ascii="Times New Roman" w:eastAsia="Times New Roman" w:hAnsi="Times New Roman" w:cs="Times New Roman"/>
          <w:i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i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Federal</w:t>
      </w:r>
      <w:r w:rsidRPr="00B86BFA">
        <w:rPr>
          <w:rFonts w:ascii="Times New Roman" w:eastAsia="Times New Roman" w:hAnsi="Times New Roman" w:cs="Times New Roman"/>
          <w:i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Bureau</w:t>
      </w:r>
      <w:r w:rsidRPr="00B86BFA">
        <w:rPr>
          <w:rFonts w:ascii="Times New Roman" w:eastAsia="Times New Roman" w:hAnsi="Times New Roman" w:cs="Times New Roman"/>
          <w:i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i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Narcotics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403</w:t>
      </w:r>
      <w:r w:rsidRPr="00B86BFA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U.S.</w:t>
      </w:r>
      <w:r w:rsidRPr="00B86BFA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388</w:t>
      </w:r>
      <w:r w:rsidRPr="00B86BFA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(1971),</w:t>
      </w:r>
      <w:r w:rsidRPr="00B86BFA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for</w:t>
      </w:r>
      <w:r w:rsidRPr="00B86BFA">
        <w:rPr>
          <w:rFonts w:ascii="Times New Roman" w:eastAsia="Times New Roman" w:hAnsi="Times New Roman" w:cs="Times New Roman"/>
          <w:spacing w:val="30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actions</w:t>
      </w:r>
      <w:r w:rsidRPr="00B86BFA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taken</w:t>
      </w:r>
      <w:r w:rsidRPr="00B86BFA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under</w:t>
      </w:r>
      <w:r w:rsidRPr="00B86BFA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color</w:t>
      </w:r>
      <w:r w:rsidRPr="00B86BFA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federal</w:t>
      </w:r>
      <w:r w:rsidRPr="00B86BFA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law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Bolin</w:t>
      </w:r>
      <w:r w:rsidRPr="00B86BFA">
        <w:rPr>
          <w:rFonts w:ascii="Times New Roman" w:eastAsia="Times New Roman" w:hAnsi="Times New Roman" w:cs="Times New Roman"/>
          <w:i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B86BFA">
        <w:rPr>
          <w:rFonts w:ascii="Times New Roman" w:eastAsia="Times New Roman" w:hAnsi="Times New Roman" w:cs="Times New Roman"/>
          <w:i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Story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225</w:t>
      </w:r>
      <w:r w:rsidRPr="00B86BFA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B86BFA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1234,</w:t>
      </w:r>
      <w:r w:rsidRPr="00B86BFA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1242</w:t>
      </w:r>
      <w:r w:rsidRPr="00B86BFA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B86BFA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B86BFA">
        <w:rPr>
          <w:rFonts w:ascii="Times New Roman" w:eastAsia="Times New Roman" w:hAnsi="Times New Roman" w:cs="Times New Roman"/>
          <w:spacing w:val="30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2000)</w:t>
      </w:r>
      <w:r w:rsidRPr="00B86BFA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(“[F]</w:t>
      </w:r>
      <w:proofErr w:type="spellStart"/>
      <w:r w:rsidRPr="00B86BFA">
        <w:rPr>
          <w:rFonts w:ascii="Times New Roman" w:eastAsia="Times New Roman" w:hAnsi="Times New Roman" w:cs="Times New Roman"/>
          <w:sz w:val="26"/>
          <w:szCs w:val="26"/>
        </w:rPr>
        <w:t>ederal</w:t>
      </w:r>
      <w:proofErr w:type="spellEnd"/>
      <w:r w:rsidRPr="00B86BFA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courts</w:t>
      </w:r>
      <w:r w:rsidRPr="00B86BFA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incorporate</w:t>
      </w:r>
      <w:r w:rsidRPr="00B86BFA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§</w:t>
      </w:r>
      <w:r w:rsidRPr="00B86BFA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1983</w:t>
      </w:r>
      <w:r w:rsidRPr="00B86BFA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law</w:t>
      </w:r>
      <w:r w:rsidRPr="00B86BFA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into</w:t>
      </w:r>
      <w:r w:rsidRPr="00B86BFA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proofErr w:type="spellStart"/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Bivens</w:t>
      </w:r>
      <w:proofErr w:type="spellEnd"/>
      <w:r w:rsidRPr="00B86BFA">
        <w:rPr>
          <w:rFonts w:ascii="Times New Roman" w:eastAsia="Times New Roman" w:hAnsi="Times New Roman" w:cs="Times New Roman"/>
          <w:i/>
          <w:spacing w:val="-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actions.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”</w:t>
      </w:r>
      <w:r w:rsidRPr="00B86BF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citation</w:t>
      </w:r>
      <w:proofErr w:type="gramEnd"/>
      <w:r w:rsidRPr="00B86BFA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omitted)).</w:t>
      </w:r>
    </w:p>
    <w:p w:rsidR="007E09F4" w:rsidRPr="00B86BFA" w:rsidRDefault="007E09F4" w:rsidP="007E09F4">
      <w:pPr>
        <w:widowControl w:val="0"/>
        <w:spacing w:before="8" w:after="0" w:line="300" w:lineRule="exact"/>
        <w:ind w:firstLine="720"/>
        <w:rPr>
          <w:rFonts w:ascii="Times New Roman" w:eastAsia="Calibri" w:hAnsi="Times New Roman" w:cs="Times New Roman"/>
          <w:sz w:val="30"/>
          <w:szCs w:val="30"/>
        </w:rPr>
      </w:pPr>
    </w:p>
    <w:p w:rsidR="007E09F4" w:rsidRPr="00B86BFA" w:rsidRDefault="007E09F4" w:rsidP="007E09F4">
      <w:pPr>
        <w:widowControl w:val="0"/>
        <w:numPr>
          <w:ilvl w:val="1"/>
          <w:numId w:val="1"/>
        </w:numPr>
        <w:tabs>
          <w:tab w:val="left" w:pos="840"/>
        </w:tabs>
        <w:spacing w:after="0" w:line="240" w:lineRule="auto"/>
        <w:ind w:left="0" w:firstLine="720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b/>
          <w:sz w:val="26"/>
          <w:szCs w:val="22"/>
        </w:rPr>
        <w:t>Qualified</w:t>
      </w:r>
      <w:r w:rsidRPr="00B86BFA">
        <w:rPr>
          <w:rFonts w:ascii="Times New Roman" w:eastAsia="Calibri" w:hAnsi="Times New Roman" w:cs="Times New Roman"/>
          <w:b/>
          <w:spacing w:val="-20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Immunity</w:t>
      </w:r>
    </w:p>
    <w:p w:rsidR="007E09F4" w:rsidRPr="00B86BFA" w:rsidRDefault="007E09F4" w:rsidP="007E09F4">
      <w:pPr>
        <w:widowControl w:val="0"/>
        <w:spacing w:before="12" w:after="0" w:line="280" w:lineRule="exact"/>
        <w:ind w:firstLine="720"/>
        <w:rPr>
          <w:rFonts w:ascii="Times New Roman" w:eastAsia="Calibri" w:hAnsi="Times New Roman" w:cs="Times New Roman"/>
          <w:sz w:val="28"/>
          <w:szCs w:val="28"/>
        </w:rPr>
      </w:pPr>
    </w:p>
    <w:p w:rsidR="007E09F4" w:rsidRPr="00B86BFA" w:rsidRDefault="007E09F4" w:rsidP="007E09F4">
      <w:pPr>
        <w:widowControl w:val="0"/>
        <w:spacing w:after="0" w:line="240" w:lineRule="auto"/>
        <w:ind w:right="120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Times New Roman" w:hAnsi="Times New Roman" w:cs="Times New Roman"/>
          <w:sz w:val="26"/>
          <w:szCs w:val="26"/>
        </w:rPr>
        <w:t>In</w:t>
      </w:r>
      <w:r w:rsidRPr="00B86BFA">
        <w:rPr>
          <w:rFonts w:ascii="Times New Roman" w:eastAsia="Times New Roman" w:hAnsi="Times New Roman" w:cs="Times New Roman"/>
          <w:spacing w:val="4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cases</w:t>
      </w:r>
      <w:r w:rsidRPr="00B86BFA">
        <w:rPr>
          <w:rFonts w:ascii="Times New Roman" w:eastAsia="Times New Roman" w:hAnsi="Times New Roman" w:cs="Times New Roman"/>
          <w:spacing w:val="4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under</w:t>
      </w:r>
      <w:r w:rsidRPr="00B86BFA">
        <w:rPr>
          <w:rFonts w:ascii="Times New Roman" w:eastAsia="Times New Roman" w:hAnsi="Times New Roman" w:cs="Times New Roman"/>
          <w:spacing w:val="4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§</w:t>
      </w:r>
      <w:r w:rsidRPr="00B86BFA">
        <w:rPr>
          <w:rFonts w:ascii="Times New Roman" w:eastAsia="Times New Roman" w:hAnsi="Times New Roman" w:cs="Times New Roman"/>
          <w:spacing w:val="4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1983</w:t>
      </w:r>
      <w:r w:rsidRPr="00B86BFA">
        <w:rPr>
          <w:rFonts w:ascii="Times New Roman" w:eastAsia="Times New Roman" w:hAnsi="Times New Roman" w:cs="Times New Roman"/>
          <w:spacing w:val="4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or</w:t>
      </w:r>
      <w:r w:rsidRPr="00B86BFA">
        <w:rPr>
          <w:rFonts w:ascii="Times New Roman" w:eastAsia="Times New Roman" w:hAnsi="Times New Roman" w:cs="Times New Roman"/>
          <w:spacing w:val="47"/>
          <w:sz w:val="26"/>
          <w:szCs w:val="26"/>
        </w:rPr>
        <w:t xml:space="preserve"> </w:t>
      </w:r>
      <w:proofErr w:type="spellStart"/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Bivens</w:t>
      </w:r>
      <w:proofErr w:type="spellEnd"/>
      <w:r w:rsidRPr="00B86BF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spacing w:val="4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4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named</w:t>
      </w:r>
      <w:r w:rsidRPr="00B86BFA">
        <w:rPr>
          <w:rFonts w:ascii="Times New Roman" w:eastAsia="Times New Roman" w:hAnsi="Times New Roman" w:cs="Times New Roman"/>
          <w:spacing w:val="4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defendants</w:t>
      </w:r>
      <w:r w:rsidRPr="00B86BFA">
        <w:rPr>
          <w:rFonts w:ascii="Times New Roman" w:eastAsia="Times New Roman" w:hAnsi="Times New Roman" w:cs="Times New Roman"/>
          <w:spacing w:val="4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will</w:t>
      </w:r>
      <w:r w:rsidRPr="00B86BFA">
        <w:rPr>
          <w:rFonts w:ascii="Times New Roman" w:eastAsia="Times New Roman" w:hAnsi="Times New Roman" w:cs="Times New Roman"/>
          <w:spacing w:val="4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often</w:t>
      </w:r>
      <w:r w:rsidRPr="00B86BFA">
        <w:rPr>
          <w:rFonts w:ascii="Times New Roman" w:eastAsia="Times New Roman" w:hAnsi="Times New Roman" w:cs="Times New Roman"/>
          <w:spacing w:val="4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assert</w:t>
      </w:r>
      <w:r w:rsidRPr="00B86BFA">
        <w:rPr>
          <w:rFonts w:ascii="Times New Roman" w:eastAsia="Times New Roman" w:hAnsi="Times New Roman" w:cs="Times New Roman"/>
          <w:spacing w:val="4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on</w:t>
      </w:r>
      <w:r w:rsidRPr="00B86BFA">
        <w:rPr>
          <w:rFonts w:ascii="Times New Roman" w:eastAsia="Times New Roman" w:hAnsi="Times New Roman" w:cs="Times New Roman"/>
          <w:spacing w:val="30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motion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for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summary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judgment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prior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trial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qualified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immunity</w:t>
      </w:r>
      <w:r w:rsidRPr="00B86BF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defense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be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addressed</w:t>
      </w:r>
      <w:r w:rsidRPr="00B86BFA">
        <w:rPr>
          <w:rFonts w:ascii="Times New Roman" w:eastAsia="Times New Roman" w:hAnsi="Times New Roman" w:cs="Times New Roman"/>
          <w:spacing w:val="40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>by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court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under</w:t>
      </w:r>
      <w:r w:rsidRPr="00B86BFA">
        <w:rPr>
          <w:rFonts w:ascii="Times New Roman" w:eastAsia="Times New Roman" w:hAnsi="Times New Roman" w:cs="Times New Roman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standards</w:t>
      </w:r>
      <w:r w:rsidRPr="00B86BFA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summarized</w:t>
      </w:r>
      <w:r w:rsidRPr="00B86BFA">
        <w:rPr>
          <w:rFonts w:ascii="Times New Roman" w:eastAsia="Times New Roman" w:hAnsi="Times New Roman" w:cs="Times New Roman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</w:t>
      </w:r>
      <w:r w:rsidRPr="00B86BFA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Brown</w:t>
      </w:r>
      <w:r w:rsidRPr="00B86BFA">
        <w:rPr>
          <w:rFonts w:ascii="Times New Roman" w:eastAsia="Times New Roman" w:hAnsi="Times New Roman" w:cs="Times New Roman"/>
          <w:i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B86BFA">
        <w:rPr>
          <w:rFonts w:ascii="Times New Roman" w:eastAsia="Times New Roman" w:hAnsi="Times New Roman" w:cs="Times New Roman"/>
          <w:i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City</w:t>
      </w:r>
      <w:r w:rsidRPr="00B86BFA">
        <w:rPr>
          <w:rFonts w:ascii="Times New Roman" w:eastAsia="Times New Roman" w:hAnsi="Times New Roman" w:cs="Times New Roman"/>
          <w:i/>
          <w:spacing w:val="2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i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Huntsville,</w:t>
      </w:r>
      <w:r w:rsidRPr="00B86BFA">
        <w:rPr>
          <w:rFonts w:ascii="Times New Roman" w:eastAsia="Times New Roman" w:hAnsi="Times New Roman" w:cs="Times New Roman"/>
          <w:i/>
          <w:spacing w:val="2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Ala.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86BFA">
        <w:rPr>
          <w:rFonts w:ascii="Times New Roman" w:eastAsia="Times New Roman" w:hAnsi="Times New Roman" w:cs="Times New Roman"/>
          <w:spacing w:val="2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608</w:t>
      </w:r>
      <w:r w:rsidRPr="00B86BFA">
        <w:rPr>
          <w:rFonts w:ascii="Times New Roman" w:eastAsia="Times New Roman" w:hAnsi="Times New Roman" w:cs="Times New Roman"/>
          <w:spacing w:val="2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724,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733-34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2010)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instructions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this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chapter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presume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court</w:t>
      </w:r>
      <w:r w:rsidRPr="00B86BFA">
        <w:rPr>
          <w:rFonts w:ascii="Times New Roman" w:eastAsia="Times New Roman" w:hAnsi="Times New Roman" w:cs="Times New Roman"/>
          <w:spacing w:val="24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has</w:t>
      </w:r>
      <w:r w:rsidRPr="00B86BFA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previously determined</w:t>
      </w:r>
      <w:r w:rsidRPr="00B86BFA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B86BFA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defendants</w:t>
      </w:r>
      <w:r w:rsidRPr="00B86BFA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do</w:t>
      </w:r>
      <w:r w:rsidRPr="00B86BFA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not</w:t>
      </w:r>
      <w:r w:rsidRPr="00B86BFA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have</w:t>
      </w:r>
      <w:r w:rsidRPr="00B86BFA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qualified</w:t>
      </w:r>
      <w:r w:rsidRPr="00B86BFA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immunity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defense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spacing w:val="44"/>
          <w:w w:val="99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z w:val="26"/>
          <w:szCs w:val="26"/>
        </w:rPr>
        <w:t>If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there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is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genuine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issue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material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fact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pertaining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qualified</w:t>
      </w:r>
      <w:r w:rsidRPr="00B86BFA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immunity</w:t>
      </w:r>
      <w:r w:rsidRPr="00B86BFA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defense</w:t>
      </w:r>
      <w:r w:rsidRPr="00B86BFA">
        <w:rPr>
          <w:rFonts w:ascii="Times New Roman" w:eastAsia="Times New Roman" w:hAnsi="Times New Roman" w:cs="Times New Roman"/>
          <w:spacing w:val="3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and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issue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is</w:t>
      </w:r>
      <w:r w:rsidRPr="00B86BFA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not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subsumed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elements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of</w:t>
      </w:r>
      <w:r w:rsidRPr="00B86BFA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claim</w:t>
      </w:r>
      <w:r w:rsidRPr="00B86BFA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plaintiff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must</w:t>
      </w:r>
      <w:r w:rsidRPr="00B86BFA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prove,</w:t>
      </w:r>
      <w:r w:rsidRPr="00B86BFA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2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model</w:t>
      </w:r>
      <w:r w:rsidRPr="00B86BFA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instructions</w:t>
      </w:r>
      <w:r w:rsidRPr="00B86BFA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should</w:t>
      </w:r>
      <w:r w:rsidRPr="00B86BFA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be</w:t>
      </w:r>
      <w:r w:rsidRPr="00B86BFA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revised</w:t>
      </w:r>
      <w:r w:rsidRPr="00B86BFA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accordingly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proofErr w:type="gramEnd"/>
      <w:r w:rsidRPr="00C31296">
        <w:rPr>
          <w:rFonts w:ascii="Times New Roman" w:eastAsia="Times New Roman" w:hAnsi="Times New Roman" w:cs="Times New Roman"/>
          <w:i/>
          <w:sz w:val="26"/>
          <w:szCs w:val="26"/>
        </w:rPr>
        <w:t>See</w:t>
      </w:r>
      <w:r w:rsidRPr="00C31296">
        <w:rPr>
          <w:rFonts w:ascii="Times New Roman" w:eastAsia="Times New Roman" w:hAnsi="Times New Roman" w:cs="Times New Roman"/>
          <w:i/>
          <w:spacing w:val="38"/>
          <w:sz w:val="26"/>
          <w:szCs w:val="26"/>
        </w:rPr>
        <w:t xml:space="preserve"> </w:t>
      </w:r>
      <w:r w:rsidRPr="00C31296">
        <w:rPr>
          <w:rFonts w:ascii="Times New Roman" w:eastAsia="Times New Roman" w:hAnsi="Times New Roman" w:cs="Times New Roman"/>
          <w:i/>
          <w:sz w:val="26"/>
          <w:szCs w:val="26"/>
        </w:rPr>
        <w:t>Johnson</w:t>
      </w:r>
      <w:r w:rsidRPr="00C31296">
        <w:rPr>
          <w:rFonts w:ascii="Times New Roman" w:eastAsia="Times New Roman" w:hAnsi="Times New Roman" w:cs="Times New Roman"/>
          <w:i/>
          <w:spacing w:val="38"/>
          <w:sz w:val="26"/>
          <w:szCs w:val="26"/>
        </w:rPr>
        <w:t xml:space="preserve"> </w:t>
      </w:r>
      <w:r w:rsidRPr="00C31296">
        <w:rPr>
          <w:rFonts w:ascii="Times New Roman" w:eastAsia="Times New Roman" w:hAnsi="Times New Roman" w:cs="Times New Roman"/>
          <w:i/>
          <w:sz w:val="26"/>
          <w:szCs w:val="26"/>
        </w:rPr>
        <w:t>v.</w:t>
      </w:r>
      <w:r w:rsidRPr="00C31296">
        <w:rPr>
          <w:rFonts w:ascii="Times New Roman" w:eastAsia="Times New Roman" w:hAnsi="Times New Roman" w:cs="Times New Roman"/>
          <w:i/>
          <w:spacing w:val="41"/>
          <w:sz w:val="26"/>
          <w:szCs w:val="26"/>
        </w:rPr>
        <w:t xml:space="preserve"> </w:t>
      </w:r>
      <w:r w:rsidRPr="00C31296">
        <w:rPr>
          <w:rFonts w:ascii="Times New Roman" w:eastAsia="Times New Roman" w:hAnsi="Times New Roman" w:cs="Times New Roman"/>
          <w:i/>
          <w:sz w:val="26"/>
          <w:szCs w:val="26"/>
        </w:rPr>
        <w:t>Breeden</w:t>
      </w:r>
      <w:r w:rsidRPr="00C31296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C31296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C31296">
        <w:rPr>
          <w:rFonts w:ascii="Times New Roman" w:eastAsia="Times New Roman" w:hAnsi="Times New Roman" w:cs="Times New Roman"/>
          <w:sz w:val="26"/>
          <w:szCs w:val="26"/>
        </w:rPr>
        <w:t>280</w:t>
      </w:r>
      <w:r w:rsidRPr="00C31296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C31296">
        <w:rPr>
          <w:rFonts w:ascii="Times New Roman" w:eastAsia="Times New Roman" w:hAnsi="Times New Roman" w:cs="Times New Roman"/>
          <w:sz w:val="26"/>
          <w:szCs w:val="26"/>
        </w:rPr>
        <w:t>F.3d</w:t>
      </w:r>
      <w:r w:rsidRPr="00C31296">
        <w:rPr>
          <w:rFonts w:ascii="Times New Roman" w:eastAsia="Times New Roman" w:hAnsi="Times New Roman" w:cs="Times New Roman"/>
          <w:spacing w:val="22"/>
          <w:w w:val="99"/>
          <w:sz w:val="26"/>
          <w:szCs w:val="26"/>
        </w:rPr>
        <w:t xml:space="preserve"> </w:t>
      </w:r>
      <w:r w:rsidRPr="00C31296">
        <w:rPr>
          <w:rFonts w:ascii="Times New Roman" w:eastAsia="Times New Roman" w:hAnsi="Times New Roman" w:cs="Times New Roman"/>
          <w:sz w:val="26"/>
          <w:szCs w:val="26"/>
        </w:rPr>
        <w:t>1308, 1318</w:t>
      </w:r>
      <w:r w:rsidRPr="00C31296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C31296">
        <w:rPr>
          <w:rFonts w:ascii="Times New Roman" w:eastAsia="Times New Roman" w:hAnsi="Times New Roman" w:cs="Times New Roman"/>
          <w:sz w:val="26"/>
          <w:szCs w:val="26"/>
        </w:rPr>
        <w:t>(11th</w:t>
      </w:r>
      <w:r w:rsidRPr="00C31296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C31296">
        <w:rPr>
          <w:rFonts w:ascii="Times New Roman" w:eastAsia="Times New Roman" w:hAnsi="Times New Roman" w:cs="Times New Roman"/>
          <w:sz w:val="26"/>
          <w:szCs w:val="26"/>
        </w:rPr>
        <w:t>Cir.</w:t>
      </w:r>
      <w:r w:rsidRPr="00C31296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C31296">
        <w:rPr>
          <w:rFonts w:ascii="Times New Roman" w:eastAsia="Times New Roman" w:hAnsi="Times New Roman" w:cs="Times New Roman"/>
          <w:sz w:val="26"/>
          <w:szCs w:val="26"/>
        </w:rPr>
        <w:t>2002) (“A tool used to apportion the jury and court functions relating to qualified immunity issues in cases that go to trial is special interrogatories to the jury.”).</w:t>
      </w:r>
    </w:p>
    <w:p w:rsidR="007E09F4" w:rsidRPr="00B86BFA" w:rsidRDefault="007E09F4" w:rsidP="007E09F4">
      <w:pPr>
        <w:widowControl w:val="0"/>
        <w:spacing w:after="0" w:line="240" w:lineRule="exact"/>
        <w:ind w:firstLine="720"/>
        <w:rPr>
          <w:rFonts w:ascii="Times New Roman" w:eastAsia="Calibri" w:hAnsi="Times New Roman" w:cs="Times New Roman"/>
        </w:rPr>
      </w:pPr>
    </w:p>
    <w:p w:rsidR="007E09F4" w:rsidRPr="00B86BFA" w:rsidRDefault="007E09F4" w:rsidP="007E09F4">
      <w:pPr>
        <w:widowControl w:val="0"/>
        <w:numPr>
          <w:ilvl w:val="1"/>
          <w:numId w:val="1"/>
        </w:numPr>
        <w:tabs>
          <w:tab w:val="left" w:pos="841"/>
        </w:tabs>
        <w:spacing w:before="66" w:after="0" w:line="240" w:lineRule="auto"/>
        <w:ind w:left="0" w:firstLine="720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B86BFA">
        <w:rPr>
          <w:rFonts w:ascii="Times New Roman" w:eastAsia="Calibri" w:hAnsi="Times New Roman" w:cs="Times New Roman"/>
          <w:b/>
          <w:spacing w:val="-1"/>
          <w:sz w:val="26"/>
          <w:szCs w:val="22"/>
        </w:rPr>
        <w:t>Multiple</w:t>
      </w:r>
      <w:r w:rsidRPr="00B86BFA">
        <w:rPr>
          <w:rFonts w:ascii="Times New Roman" w:eastAsia="Calibri" w:hAnsi="Times New Roman" w:cs="Times New Roman"/>
          <w:b/>
          <w:spacing w:val="-11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Defendants</w:t>
      </w:r>
      <w:r w:rsidRPr="00B86BFA">
        <w:rPr>
          <w:rFonts w:ascii="Times New Roman" w:eastAsia="Calibri" w:hAnsi="Times New Roman" w:cs="Times New Roman"/>
          <w:b/>
          <w:spacing w:val="-11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pacing w:val="-1"/>
          <w:sz w:val="26"/>
          <w:szCs w:val="22"/>
        </w:rPr>
        <w:t>and</w:t>
      </w:r>
      <w:r w:rsidRPr="00B86BFA">
        <w:rPr>
          <w:rFonts w:ascii="Times New Roman" w:eastAsia="Calibri" w:hAnsi="Times New Roman" w:cs="Times New Roman"/>
          <w:b/>
          <w:spacing w:val="-13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Government</w:t>
      </w:r>
      <w:r w:rsidRPr="00B86BFA">
        <w:rPr>
          <w:rFonts w:ascii="Times New Roman" w:eastAsia="Calibri" w:hAnsi="Times New Roman" w:cs="Times New Roman"/>
          <w:b/>
          <w:spacing w:val="-10"/>
          <w:sz w:val="26"/>
          <w:szCs w:val="22"/>
        </w:rPr>
        <w:t xml:space="preserve"> </w:t>
      </w:r>
      <w:r w:rsidRPr="00B86BFA">
        <w:rPr>
          <w:rFonts w:ascii="Times New Roman" w:eastAsia="Calibri" w:hAnsi="Times New Roman" w:cs="Times New Roman"/>
          <w:b/>
          <w:sz w:val="26"/>
          <w:szCs w:val="22"/>
        </w:rPr>
        <w:t>Liability</w:t>
      </w:r>
    </w:p>
    <w:p w:rsidR="007E09F4" w:rsidRPr="00B86BFA" w:rsidRDefault="007E09F4" w:rsidP="007E09F4">
      <w:pPr>
        <w:widowControl w:val="0"/>
        <w:spacing w:before="14" w:after="0" w:line="280" w:lineRule="exact"/>
        <w:ind w:firstLine="720"/>
        <w:rPr>
          <w:rFonts w:ascii="Times New Roman" w:eastAsia="Calibri" w:hAnsi="Times New Roman" w:cs="Times New Roman"/>
          <w:sz w:val="28"/>
          <w:szCs w:val="28"/>
        </w:rPr>
      </w:pPr>
    </w:p>
    <w:p w:rsidR="00B94020" w:rsidRDefault="007E09F4" w:rsidP="007E09F4">
      <w:pPr>
        <w:widowControl w:val="0"/>
        <w:spacing w:after="0" w:line="249" w:lineRule="auto"/>
        <w:ind w:right="105" w:firstLine="720"/>
      </w:pPr>
      <w:r w:rsidRPr="00B86BFA">
        <w:rPr>
          <w:rFonts w:ascii="Times New Roman" w:eastAsia="Times New Roman" w:hAnsi="Times New Roman" w:cs="Times New Roman"/>
          <w:sz w:val="26"/>
          <w:szCs w:val="26"/>
        </w:rPr>
        <w:t>If</w:t>
      </w:r>
      <w:r w:rsidRPr="00B86BFA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plaintiff</w:t>
      </w:r>
      <w:r w:rsidRPr="00B86BFA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claims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more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than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one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defendant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is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liable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for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§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1983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or</w:t>
      </w:r>
      <w:r w:rsidRPr="00B86BFA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proofErr w:type="spellStart"/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Bivens</w:t>
      </w:r>
      <w:proofErr w:type="spellEnd"/>
      <w:r w:rsidRPr="00B86BFA">
        <w:rPr>
          <w:rFonts w:ascii="Times New Roman" w:eastAsia="Times New Roman" w:hAnsi="Times New Roman" w:cs="Times New Roman"/>
          <w:i/>
          <w:spacing w:val="22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claim,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model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charges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>may</w:t>
      </w:r>
      <w:r w:rsidRPr="00B86BF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be</w:t>
      </w:r>
      <w:r w:rsidRPr="00B86BFA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modified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accommodate</w:t>
      </w:r>
      <w:r w:rsidRPr="00B86BFA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multiple</w:t>
      </w:r>
      <w:r w:rsidRPr="00B86BFA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defendants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Further,</w:t>
      </w:r>
      <w:r w:rsidRPr="00B86BFA">
        <w:rPr>
          <w:rFonts w:ascii="Times New Roman" w:eastAsia="Times New Roman" w:hAnsi="Times New Roman" w:cs="Times New Roman"/>
          <w:spacing w:val="58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if</w:t>
      </w:r>
      <w:r w:rsidRPr="00B86BFA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plaintiff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seeks</w:t>
      </w:r>
      <w:r w:rsidRPr="00B86BFA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to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hold</w:t>
      </w:r>
      <w:r w:rsidRPr="00B86BFA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B86BFA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government</w:t>
      </w:r>
      <w:r w:rsidRPr="00B86BFA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>entity</w:t>
      </w:r>
      <w:r w:rsidRPr="00B86BFA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or</w:t>
      </w:r>
      <w:r w:rsidRPr="00B86BFA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individual</w:t>
      </w:r>
      <w:r w:rsidRPr="00B86BFA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supervisor</w:t>
      </w:r>
      <w:r w:rsidRPr="00B86BFA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liable,</w:t>
      </w:r>
      <w:r w:rsidRPr="00B86BFA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Pattern</w:t>
      </w:r>
      <w:r w:rsidRPr="00B86BFA">
        <w:rPr>
          <w:rFonts w:ascii="Times New Roman" w:eastAsia="Times New Roman" w:hAnsi="Times New Roman" w:cs="Times New Roman"/>
          <w:spacing w:val="32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Instruction</w:t>
      </w:r>
      <w:r w:rsidRPr="00B86BFA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5.10</w:t>
      </w:r>
      <w:r w:rsidRPr="00B86BFA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et</w:t>
      </w:r>
      <w:r w:rsidRPr="00B86BFA">
        <w:rPr>
          <w:rFonts w:ascii="Times New Roman" w:eastAsia="Times New Roman" w:hAnsi="Times New Roman" w:cs="Times New Roman"/>
          <w:i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i/>
          <w:sz w:val="26"/>
          <w:szCs w:val="26"/>
        </w:rPr>
        <w:t>seq.</w:t>
      </w:r>
      <w:r w:rsidRPr="00B86BFA">
        <w:rPr>
          <w:rFonts w:ascii="Times New Roman" w:eastAsia="Times New Roman" w:hAnsi="Times New Roman" w:cs="Times New Roman"/>
          <w:i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may be</w:t>
      </w:r>
      <w:r w:rsidRPr="00B86BFA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incorporated</w:t>
      </w:r>
      <w:r w:rsidRPr="00B86BFA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into</w:t>
      </w:r>
      <w:r w:rsidRPr="00B86BFA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instructions</w:t>
      </w:r>
      <w:r w:rsidRPr="00B86BFA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as</w:t>
      </w:r>
      <w:r w:rsidRPr="00B86BFA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appropriate</w:t>
      </w:r>
      <w:proofErr w:type="gramStart"/>
      <w:r w:rsidRPr="00B86BF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86BFA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proofErr w:type="gramEnd"/>
      <w:r w:rsidRPr="00B86BFA">
        <w:rPr>
          <w:rFonts w:ascii="Times New Roman" w:eastAsia="Times New Roman" w:hAnsi="Times New Roman" w:cs="Times New Roman"/>
          <w:sz w:val="26"/>
          <w:szCs w:val="26"/>
        </w:rPr>
        <w:t>In</w:t>
      </w:r>
      <w:r w:rsidRPr="00B86BFA"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doing</w:t>
      </w:r>
      <w:r w:rsidRPr="00B86BFA">
        <w:rPr>
          <w:rFonts w:ascii="Times New Roman" w:eastAsia="Times New Roman" w:hAnsi="Times New Roman" w:cs="Times New Roman"/>
          <w:spacing w:val="22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so,</w:t>
      </w:r>
      <w:r w:rsidRPr="00B86BFA">
        <w:rPr>
          <w:rFonts w:ascii="Times New Roman" w:eastAsia="Times New Roman" w:hAnsi="Times New Roman" w:cs="Times New Roman"/>
          <w:spacing w:val="5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the</w:t>
      </w:r>
      <w:r w:rsidRPr="00B86BFA">
        <w:rPr>
          <w:rFonts w:ascii="Times New Roman" w:eastAsia="Times New Roman" w:hAnsi="Times New Roman" w:cs="Times New Roman"/>
          <w:spacing w:val="6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court</w:t>
      </w:r>
      <w:r w:rsidRPr="00B86BFA">
        <w:rPr>
          <w:rFonts w:ascii="Times New Roman" w:eastAsia="Times New Roman" w:hAnsi="Times New Roman" w:cs="Times New Roman"/>
          <w:spacing w:val="6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should</w:t>
      </w:r>
      <w:r w:rsidRPr="00B86BFA">
        <w:rPr>
          <w:rFonts w:ascii="Times New Roman" w:eastAsia="Times New Roman" w:hAnsi="Times New Roman" w:cs="Times New Roman"/>
          <w:spacing w:val="61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make</w:t>
      </w:r>
      <w:r w:rsidRPr="00B86BFA">
        <w:rPr>
          <w:rFonts w:ascii="Times New Roman" w:eastAsia="Times New Roman" w:hAnsi="Times New Roman" w:cs="Times New Roman"/>
          <w:spacing w:val="5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clear</w:t>
      </w:r>
      <w:r w:rsidRPr="00B86BFA">
        <w:rPr>
          <w:rFonts w:ascii="Times New Roman" w:eastAsia="Times New Roman" w:hAnsi="Times New Roman" w:cs="Times New Roman"/>
          <w:spacing w:val="57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that</w:t>
      </w:r>
      <w:r w:rsidRPr="00B86BFA">
        <w:rPr>
          <w:rFonts w:ascii="Times New Roman" w:eastAsia="Times New Roman" w:hAnsi="Times New Roman" w:cs="Times New Roman"/>
          <w:spacing w:val="6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government</w:t>
      </w:r>
      <w:r w:rsidRPr="00B86BFA">
        <w:rPr>
          <w:rFonts w:ascii="Times New Roman" w:eastAsia="Times New Roman" w:hAnsi="Times New Roman" w:cs="Times New Roman"/>
          <w:spacing w:val="5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entities</w:t>
      </w:r>
      <w:r w:rsidRPr="00B86BFA">
        <w:rPr>
          <w:rFonts w:ascii="Times New Roman" w:eastAsia="Times New Roman" w:hAnsi="Times New Roman" w:cs="Times New Roman"/>
          <w:spacing w:val="60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are</w:t>
      </w:r>
      <w:r w:rsidRPr="00B86BFA">
        <w:rPr>
          <w:rFonts w:ascii="Times New Roman" w:eastAsia="Times New Roman" w:hAnsi="Times New Roman" w:cs="Times New Roman"/>
          <w:spacing w:val="5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immune</w:t>
      </w:r>
      <w:r w:rsidRPr="00B86BFA">
        <w:rPr>
          <w:rFonts w:ascii="Times New Roman" w:eastAsia="Times New Roman" w:hAnsi="Times New Roman" w:cs="Times New Roman"/>
          <w:spacing w:val="58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1"/>
          <w:sz w:val="26"/>
          <w:szCs w:val="26"/>
        </w:rPr>
        <w:t>from</w:t>
      </w:r>
      <w:r w:rsidRPr="00B86BFA">
        <w:rPr>
          <w:rFonts w:ascii="Times New Roman" w:eastAsia="Times New Roman" w:hAnsi="Times New Roman" w:cs="Times New Roman"/>
          <w:spacing w:val="56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z w:val="26"/>
          <w:szCs w:val="26"/>
        </w:rPr>
        <w:t>punitive</w:t>
      </w:r>
      <w:r w:rsidRPr="00B86BFA">
        <w:rPr>
          <w:rFonts w:ascii="Times New Roman" w:eastAsia="Times New Roman" w:hAnsi="Times New Roman" w:cs="Times New Roman"/>
          <w:spacing w:val="36"/>
          <w:w w:val="99"/>
          <w:sz w:val="26"/>
          <w:szCs w:val="26"/>
        </w:rPr>
        <w:t xml:space="preserve"> </w:t>
      </w:r>
      <w:r w:rsidRPr="00B86BFA">
        <w:rPr>
          <w:rFonts w:ascii="Times New Roman" w:eastAsia="Times New Roman" w:hAnsi="Times New Roman" w:cs="Times New Roman"/>
          <w:spacing w:val="-1"/>
          <w:sz w:val="26"/>
          <w:szCs w:val="26"/>
        </w:rPr>
        <w:t>damages</w:t>
      </w:r>
      <w:r w:rsidRPr="00B86BFA">
        <w:rPr>
          <w:rFonts w:ascii="Times New Roman" w:eastAsia="Arial" w:hAnsi="Times New Roman" w:cs="Times New Roman"/>
          <w:spacing w:val="-1"/>
          <w:sz w:val="20"/>
          <w:szCs w:val="20"/>
        </w:rPr>
        <w:t>.</w:t>
      </w:r>
    </w:p>
    <w:sectPr w:rsidR="00B9402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8166E">
      <w:pPr>
        <w:spacing w:after="0" w:line="240" w:lineRule="auto"/>
      </w:pPr>
      <w:r>
        <w:separator/>
      </w:r>
    </w:p>
  </w:endnote>
  <w:endnote w:type="continuationSeparator" w:id="0">
    <w:p w:rsidR="00000000" w:rsidRDefault="0028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B89" w:rsidRDefault="007E09F4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814D6EE" wp14:editId="328655AC">
              <wp:simplePos x="0" y="0"/>
              <wp:positionH relativeFrom="page">
                <wp:posOffset>3784600</wp:posOffset>
              </wp:positionH>
              <wp:positionV relativeFrom="page">
                <wp:posOffset>9600565</wp:posOffset>
              </wp:positionV>
              <wp:extent cx="203200" cy="177800"/>
              <wp:effectExtent l="3175" t="0" r="317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4B89" w:rsidRDefault="007E09F4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166E">
                            <w:rPr>
                              <w:rFonts w:ascii="Times New Roman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8pt;margin-top:755.95pt;width:16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Dzkqw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" filled="f" stroked="f">
              <v:textbox inset="0,0,0,0">
                <w:txbxContent>
                  <w:p w:rsidR="00724B89" w:rsidRDefault="007E09F4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8166E">
                      <w:rPr>
                        <w:rFonts w:ascii="Times New Roman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8166E">
      <w:pPr>
        <w:spacing w:after="0" w:line="240" w:lineRule="auto"/>
      </w:pPr>
      <w:r>
        <w:separator/>
      </w:r>
    </w:p>
  </w:footnote>
  <w:footnote w:type="continuationSeparator" w:id="0">
    <w:p w:rsidR="00000000" w:rsidRDefault="00281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0689D"/>
    <w:multiLevelType w:val="hybridMultilevel"/>
    <w:tmpl w:val="C286094C"/>
    <w:lvl w:ilvl="0" w:tplc="1786EB2C">
      <w:start w:val="1"/>
      <w:numFmt w:val="decimal"/>
      <w:lvlText w:val="%1."/>
      <w:lvlJc w:val="left"/>
      <w:pPr>
        <w:ind w:left="820" w:hanging="720"/>
      </w:pPr>
      <w:rPr>
        <w:rFonts w:ascii="Arial" w:eastAsia="Arial" w:hAnsi="Arial" w:hint="default"/>
        <w:b/>
        <w:bCs/>
        <w:sz w:val="24"/>
        <w:szCs w:val="24"/>
      </w:rPr>
    </w:lvl>
    <w:lvl w:ilvl="1" w:tplc="E550F2E0">
      <w:start w:val="1"/>
      <w:numFmt w:val="upperRoman"/>
      <w:lvlText w:val="%2."/>
      <w:lvlJc w:val="left"/>
      <w:pPr>
        <w:ind w:left="840" w:hanging="52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 w:tplc="33B2835E">
      <w:start w:val="1"/>
      <w:numFmt w:val="bullet"/>
      <w:lvlText w:val="•"/>
      <w:lvlJc w:val="left"/>
      <w:pPr>
        <w:ind w:left="1764" w:hanging="526"/>
      </w:pPr>
      <w:rPr>
        <w:rFonts w:hint="default"/>
      </w:rPr>
    </w:lvl>
    <w:lvl w:ilvl="3" w:tplc="3D82005C">
      <w:start w:val="1"/>
      <w:numFmt w:val="bullet"/>
      <w:lvlText w:val="•"/>
      <w:lvlJc w:val="left"/>
      <w:pPr>
        <w:ind w:left="2688" w:hanging="526"/>
      </w:pPr>
      <w:rPr>
        <w:rFonts w:hint="default"/>
      </w:rPr>
    </w:lvl>
    <w:lvl w:ilvl="4" w:tplc="490CB2B2">
      <w:start w:val="1"/>
      <w:numFmt w:val="bullet"/>
      <w:lvlText w:val="•"/>
      <w:lvlJc w:val="left"/>
      <w:pPr>
        <w:ind w:left="3613" w:hanging="526"/>
      </w:pPr>
      <w:rPr>
        <w:rFonts w:hint="default"/>
      </w:rPr>
    </w:lvl>
    <w:lvl w:ilvl="5" w:tplc="0D223744">
      <w:start w:val="1"/>
      <w:numFmt w:val="bullet"/>
      <w:lvlText w:val="•"/>
      <w:lvlJc w:val="left"/>
      <w:pPr>
        <w:ind w:left="4537" w:hanging="526"/>
      </w:pPr>
      <w:rPr>
        <w:rFonts w:hint="default"/>
      </w:rPr>
    </w:lvl>
    <w:lvl w:ilvl="6" w:tplc="A1B8AC42">
      <w:start w:val="1"/>
      <w:numFmt w:val="bullet"/>
      <w:lvlText w:val="•"/>
      <w:lvlJc w:val="left"/>
      <w:pPr>
        <w:ind w:left="5462" w:hanging="526"/>
      </w:pPr>
      <w:rPr>
        <w:rFonts w:hint="default"/>
      </w:rPr>
    </w:lvl>
    <w:lvl w:ilvl="7" w:tplc="D4DEF6DA">
      <w:start w:val="1"/>
      <w:numFmt w:val="bullet"/>
      <w:lvlText w:val="•"/>
      <w:lvlJc w:val="left"/>
      <w:pPr>
        <w:ind w:left="6386" w:hanging="526"/>
      </w:pPr>
      <w:rPr>
        <w:rFonts w:hint="default"/>
      </w:rPr>
    </w:lvl>
    <w:lvl w:ilvl="8" w:tplc="C29A452A">
      <w:start w:val="1"/>
      <w:numFmt w:val="bullet"/>
      <w:lvlText w:val="•"/>
      <w:lvlJc w:val="left"/>
      <w:pPr>
        <w:ind w:left="7311" w:hanging="52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F4"/>
    <w:rsid w:val="0028166E"/>
    <w:rsid w:val="0028790A"/>
    <w:rsid w:val="00344343"/>
    <w:rsid w:val="0053556A"/>
    <w:rsid w:val="007E09F4"/>
    <w:rsid w:val="00A739A9"/>
    <w:rsid w:val="00B94020"/>
    <w:rsid w:val="00D8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9F4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9F4"/>
    <w:pPr>
      <w:spacing w:after="200" w:line="276" w:lineRule="auto"/>
      <w:ind w:left="0"/>
      <w:jc w:val="left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344343"/>
    <w:rPr>
      <w:rFonts w:ascii="Times New Roman" w:hAnsi="Times New Roman" w:cs="Times New Roman"/>
      <w:sz w:val="24"/>
      <w:szCs w:val="2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court of appeals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Adams</dc:creator>
  <cp:lastModifiedBy>Kathleen Adams</cp:lastModifiedBy>
  <cp:revision>2</cp:revision>
  <dcterms:created xsi:type="dcterms:W3CDTF">2018-01-10T18:42:00Z</dcterms:created>
  <dcterms:modified xsi:type="dcterms:W3CDTF">2018-01-10T21:44:00Z</dcterms:modified>
</cp:coreProperties>
</file>