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8E8" w:rsidRPr="00C578E8" w:rsidRDefault="00C578E8" w:rsidP="00C578E8">
      <w:pPr>
        <w:widowControl w:val="0"/>
        <w:tabs>
          <w:tab w:val="left" w:pos="452"/>
        </w:tabs>
        <w:spacing w:before="37" w:after="0" w:line="240" w:lineRule="auto"/>
        <w:ind w:left="0" w:right="86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578E8">
        <w:rPr>
          <w:rFonts w:eastAsia="Times New Roman"/>
          <w:b/>
          <w:bCs/>
          <w:sz w:val="28"/>
          <w:szCs w:val="28"/>
        </w:rPr>
        <w:t>5.2</w:t>
      </w:r>
    </w:p>
    <w:p w:rsidR="00C578E8" w:rsidRPr="00C578E8" w:rsidRDefault="00C578E8" w:rsidP="00C578E8">
      <w:pPr>
        <w:widowControl w:val="0"/>
        <w:tabs>
          <w:tab w:val="left" w:pos="452"/>
        </w:tabs>
        <w:spacing w:before="37" w:after="0" w:line="240" w:lineRule="auto"/>
        <w:ind w:left="0" w:right="862" w:firstLine="720"/>
        <w:jc w:val="center"/>
        <w:outlineLvl w:val="0"/>
        <w:rPr>
          <w:rFonts w:eastAsia="Times New Roman"/>
          <w:sz w:val="28"/>
          <w:szCs w:val="28"/>
        </w:rPr>
      </w:pPr>
      <w:r w:rsidRPr="00C578E8">
        <w:rPr>
          <w:rFonts w:eastAsia="Times New Roman"/>
          <w:b/>
          <w:bCs/>
          <w:color w:val="000000"/>
          <w:spacing w:val="-1"/>
          <w:sz w:val="28"/>
          <w:szCs w:val="28"/>
        </w:rPr>
        <w:t>Civil</w:t>
      </w:r>
      <w:r w:rsidRPr="00C578E8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Pr="00C578E8">
        <w:rPr>
          <w:rFonts w:eastAsia="Times New Roman"/>
          <w:b/>
          <w:bCs/>
          <w:color w:val="000000"/>
          <w:spacing w:val="-1"/>
          <w:sz w:val="28"/>
          <w:szCs w:val="28"/>
        </w:rPr>
        <w:t>Rights</w:t>
      </w:r>
      <w:r w:rsidRPr="00C578E8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b/>
          <w:bCs/>
          <w:color w:val="000000"/>
          <w:sz w:val="28"/>
          <w:szCs w:val="28"/>
        </w:rPr>
        <w:t>–</w:t>
      </w:r>
      <w:r w:rsidRPr="00C578E8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b/>
          <w:bCs/>
          <w:color w:val="000000"/>
          <w:sz w:val="28"/>
          <w:szCs w:val="28"/>
        </w:rPr>
        <w:t xml:space="preserve">42 </w:t>
      </w:r>
      <w:r w:rsidRPr="00C578E8">
        <w:rPr>
          <w:rFonts w:eastAsia="Times New Roman"/>
          <w:b/>
          <w:bCs/>
          <w:color w:val="000000"/>
          <w:spacing w:val="-2"/>
          <w:sz w:val="28"/>
          <w:szCs w:val="28"/>
        </w:rPr>
        <w:t>U.S.C.</w:t>
      </w:r>
      <w:r w:rsidRPr="00C578E8"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C578E8">
        <w:rPr>
          <w:rFonts w:eastAsia="Times New Roman"/>
          <w:b/>
          <w:bCs/>
          <w:color w:val="000000"/>
          <w:sz w:val="28"/>
          <w:szCs w:val="28"/>
        </w:rPr>
        <w:t xml:space="preserve">§ </w:t>
      </w:r>
      <w:r w:rsidRPr="00C578E8">
        <w:rPr>
          <w:rFonts w:eastAsia="Times New Roman"/>
          <w:b/>
          <w:bCs/>
          <w:color w:val="000000"/>
          <w:spacing w:val="-1"/>
          <w:sz w:val="28"/>
          <w:szCs w:val="28"/>
        </w:rPr>
        <w:t>1983</w:t>
      </w:r>
      <w:r w:rsidRPr="00C578E8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Pr="00C578E8">
        <w:rPr>
          <w:rFonts w:eastAsia="Times New Roman"/>
          <w:b/>
          <w:bCs/>
          <w:color w:val="000000"/>
          <w:spacing w:val="-2"/>
          <w:sz w:val="28"/>
          <w:szCs w:val="28"/>
        </w:rPr>
        <w:t>Claims</w:t>
      </w:r>
      <w:r w:rsidRPr="00C578E8">
        <w:rPr>
          <w:rFonts w:eastAsia="Times New Roman"/>
          <w:b/>
          <w:bCs/>
          <w:color w:val="000000"/>
          <w:sz w:val="28"/>
          <w:szCs w:val="28"/>
        </w:rPr>
        <w:t xml:space="preserve"> – </w:t>
      </w:r>
      <w:r w:rsidRPr="00C578E8">
        <w:rPr>
          <w:rFonts w:eastAsia="Times New Roman"/>
          <w:b/>
          <w:bCs/>
          <w:color w:val="000000"/>
          <w:spacing w:val="-1"/>
          <w:sz w:val="28"/>
          <w:szCs w:val="28"/>
        </w:rPr>
        <w:t>First Amendment Claim</w:t>
      </w:r>
      <w:r w:rsidRPr="00C578E8">
        <w:rPr>
          <w:rFonts w:eastAsia="Times New Roman"/>
          <w:b/>
          <w:bCs/>
          <w:color w:val="000000"/>
          <w:spacing w:val="-4"/>
          <w:sz w:val="28"/>
          <w:szCs w:val="28"/>
        </w:rPr>
        <w:t xml:space="preserve"> </w:t>
      </w:r>
      <w:r w:rsidRPr="00C578E8">
        <w:rPr>
          <w:rFonts w:eastAsia="Times New Roman"/>
          <w:b/>
          <w:bCs/>
          <w:color w:val="000000"/>
          <w:sz w:val="28"/>
          <w:szCs w:val="28"/>
        </w:rPr>
        <w:t>–</w:t>
      </w:r>
      <w:r w:rsidRPr="00C578E8">
        <w:rPr>
          <w:rFonts w:eastAsia="Times New Roman"/>
          <w:b/>
          <w:bCs/>
          <w:color w:val="000000"/>
          <w:spacing w:val="37"/>
          <w:sz w:val="28"/>
          <w:szCs w:val="28"/>
        </w:rPr>
        <w:t xml:space="preserve"> </w:t>
      </w:r>
      <w:r w:rsidRPr="00C578E8">
        <w:rPr>
          <w:rFonts w:eastAsia="Times New Roman"/>
          <w:b/>
          <w:bCs/>
          <w:color w:val="000000"/>
          <w:spacing w:val="-1"/>
          <w:sz w:val="28"/>
          <w:szCs w:val="28"/>
        </w:rPr>
        <w:t>Prisoner Alleging</w:t>
      </w:r>
      <w:r w:rsidRPr="00C578E8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Pr="00C578E8">
        <w:rPr>
          <w:rFonts w:eastAsia="Times New Roman"/>
          <w:b/>
          <w:bCs/>
          <w:color w:val="000000"/>
          <w:spacing w:val="-1"/>
          <w:sz w:val="28"/>
          <w:szCs w:val="28"/>
        </w:rPr>
        <w:t>Retaliation</w:t>
      </w:r>
      <w:r w:rsidRPr="00C578E8">
        <w:rPr>
          <w:rFonts w:eastAsia="Times New Roman"/>
          <w:b/>
          <w:bCs/>
          <w:color w:val="000000"/>
          <w:spacing w:val="-3"/>
          <w:sz w:val="28"/>
          <w:szCs w:val="28"/>
        </w:rPr>
        <w:t xml:space="preserve"> </w:t>
      </w:r>
      <w:r w:rsidRPr="00C578E8">
        <w:rPr>
          <w:rFonts w:eastAsia="Times New Roman"/>
          <w:b/>
          <w:bCs/>
          <w:color w:val="000000"/>
          <w:sz w:val="28"/>
          <w:szCs w:val="28"/>
        </w:rPr>
        <w:t>or</w:t>
      </w:r>
      <w:r w:rsidRPr="00C578E8"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 Denial</w:t>
      </w:r>
      <w:r w:rsidRPr="00C578E8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b/>
          <w:bCs/>
          <w:color w:val="000000"/>
          <w:sz w:val="28"/>
          <w:szCs w:val="28"/>
        </w:rPr>
        <w:t>of</w:t>
      </w:r>
      <w:r w:rsidRPr="00C578E8"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 Access</w:t>
      </w:r>
      <w:r w:rsidRPr="00C578E8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Pr="00C578E8">
        <w:rPr>
          <w:rFonts w:eastAsia="Times New Roman"/>
          <w:b/>
          <w:bCs/>
          <w:color w:val="000000"/>
          <w:spacing w:val="-2"/>
          <w:sz w:val="28"/>
          <w:szCs w:val="28"/>
        </w:rPr>
        <w:t>to</w:t>
      </w:r>
      <w:r w:rsidRPr="00C578E8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Pr="00C578E8">
        <w:rPr>
          <w:rFonts w:eastAsia="Times New Roman"/>
          <w:b/>
          <w:bCs/>
          <w:color w:val="000000"/>
          <w:spacing w:val="-1"/>
          <w:sz w:val="28"/>
          <w:szCs w:val="28"/>
        </w:rPr>
        <w:t>Courts</w:t>
      </w:r>
    </w:p>
    <w:p w:rsidR="00C578E8" w:rsidRPr="00C578E8" w:rsidRDefault="00C578E8" w:rsidP="00C578E8">
      <w:pPr>
        <w:widowControl w:val="0"/>
        <w:spacing w:before="17" w:after="0" w:line="300" w:lineRule="exact"/>
        <w:ind w:left="0" w:firstLine="720"/>
        <w:jc w:val="left"/>
        <w:rPr>
          <w:rFonts w:eastAsia="Calibri"/>
          <w:sz w:val="30"/>
          <w:szCs w:val="30"/>
        </w:rPr>
      </w:pPr>
    </w:p>
    <w:p w:rsidR="00C578E8" w:rsidRPr="00C578E8" w:rsidRDefault="00C578E8" w:rsidP="00C578E8">
      <w:pPr>
        <w:widowControl w:val="0"/>
        <w:spacing w:after="0" w:line="480" w:lineRule="auto"/>
        <w:ind w:left="0" w:firstLine="720"/>
        <w:jc w:val="left"/>
        <w:rPr>
          <w:rFonts w:eastAsia="Times New Roman"/>
          <w:sz w:val="28"/>
          <w:szCs w:val="28"/>
        </w:rPr>
      </w:pPr>
      <w:r w:rsidRPr="00C578E8">
        <w:rPr>
          <w:rFonts w:eastAsia="Times New Roman"/>
          <w:sz w:val="28"/>
          <w:szCs w:val="28"/>
        </w:rPr>
        <w:t>In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this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case,</w:t>
      </w:r>
      <w:r w:rsidRPr="00C578E8">
        <w:rPr>
          <w:rFonts w:eastAsia="Times New Roman"/>
          <w:spacing w:val="1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[</w:t>
      </w:r>
      <w:r w:rsidRPr="00C578E8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pacing w:val="1"/>
          <w:sz w:val="28"/>
          <w:szCs w:val="28"/>
          <w:u w:val="single" w:color="000000"/>
        </w:rPr>
        <w:t xml:space="preserve"> of</w:t>
      </w:r>
      <w:r w:rsidRPr="00C578E8">
        <w:rPr>
          <w:rFonts w:eastAsia="Times New Roman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C578E8">
        <w:rPr>
          <w:rFonts w:eastAsia="Times New Roman"/>
          <w:spacing w:val="-1"/>
          <w:sz w:val="28"/>
          <w:szCs w:val="28"/>
        </w:rPr>
        <w:t>] claims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that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pacing w:val="1"/>
          <w:sz w:val="28"/>
          <w:szCs w:val="28"/>
          <w:u w:val="single" w:color="000000"/>
        </w:rPr>
        <w:t xml:space="preserve"> of</w:t>
      </w:r>
      <w:r w:rsidRPr="00C578E8">
        <w:rPr>
          <w:rFonts w:eastAsia="Times New Roman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defendant</w:t>
      </w:r>
      <w:r w:rsidRPr="00C578E8">
        <w:rPr>
          <w:rFonts w:eastAsia="Times New Roman"/>
          <w:spacing w:val="-1"/>
          <w:sz w:val="28"/>
          <w:szCs w:val="28"/>
        </w:rPr>
        <w:t>],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while</w:t>
      </w:r>
      <w:r w:rsidRPr="00C578E8">
        <w:rPr>
          <w:rFonts w:eastAsia="Times New Roman"/>
          <w:spacing w:val="2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 xml:space="preserve">acting </w:t>
      </w:r>
      <w:r w:rsidRPr="00C578E8">
        <w:rPr>
          <w:rFonts w:eastAsia="Times New Roman"/>
          <w:sz w:val="28"/>
          <w:szCs w:val="28"/>
        </w:rPr>
        <w:t>under</w:t>
      </w:r>
      <w:r w:rsidRPr="00C578E8">
        <w:rPr>
          <w:rFonts w:eastAsia="Times New Roman"/>
          <w:spacing w:val="5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color</w:t>
      </w:r>
      <w:r w:rsidRPr="00C578E8">
        <w:rPr>
          <w:rFonts w:eastAsia="Times New Roman"/>
          <w:spacing w:val="5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of</w:t>
      </w:r>
      <w:r w:rsidRPr="00C578E8">
        <w:rPr>
          <w:rFonts w:eastAsia="Times New Roman"/>
          <w:spacing w:val="5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law,</w:t>
      </w:r>
      <w:r w:rsidRPr="00C578E8">
        <w:rPr>
          <w:rFonts w:eastAsia="Times New Roman"/>
          <w:spacing w:val="5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violated</w:t>
      </w:r>
      <w:r w:rsidRPr="00C578E8">
        <w:rPr>
          <w:rFonts w:eastAsia="Times New Roman"/>
          <w:spacing w:val="5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[his/her]</w:t>
      </w:r>
      <w:r w:rsidRPr="00C578E8">
        <w:rPr>
          <w:rFonts w:eastAsia="Times New Roman"/>
          <w:spacing w:val="5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rights</w:t>
      </w:r>
      <w:r w:rsidRPr="00C578E8">
        <w:rPr>
          <w:rFonts w:eastAsia="Times New Roman"/>
          <w:spacing w:val="5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under</w:t>
      </w:r>
      <w:r w:rsidRPr="00C578E8">
        <w:rPr>
          <w:rFonts w:eastAsia="Times New Roman"/>
          <w:spacing w:val="5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the</w:t>
      </w:r>
      <w:r w:rsidRPr="00C578E8">
        <w:rPr>
          <w:rFonts w:eastAsia="Times New Roman"/>
          <w:spacing w:val="5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First</w:t>
      </w:r>
      <w:r w:rsidRPr="00C578E8">
        <w:rPr>
          <w:rFonts w:eastAsia="Times New Roman"/>
          <w:spacing w:val="5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Amendment</w:t>
      </w:r>
      <w:r w:rsidRPr="00C578E8">
        <w:rPr>
          <w:rFonts w:eastAsia="Times New Roman"/>
          <w:spacing w:val="55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to</w:t>
      </w:r>
      <w:r w:rsidRPr="00C578E8">
        <w:rPr>
          <w:rFonts w:eastAsia="Times New Roman"/>
          <w:spacing w:val="55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the</w:t>
      </w:r>
      <w:r w:rsidRPr="00C578E8">
        <w:rPr>
          <w:rFonts w:eastAsia="Times New Roman"/>
          <w:spacing w:val="6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United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States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Constitution.</w:t>
      </w:r>
    </w:p>
    <w:p w:rsidR="00C578E8" w:rsidRPr="00C578E8" w:rsidRDefault="00C578E8" w:rsidP="00C578E8">
      <w:pPr>
        <w:widowControl w:val="0"/>
        <w:spacing w:before="11" w:after="0" w:line="480" w:lineRule="auto"/>
        <w:ind w:left="0" w:firstLine="720"/>
        <w:jc w:val="left"/>
        <w:rPr>
          <w:rFonts w:eastAsia="Times New Roman"/>
          <w:sz w:val="28"/>
          <w:szCs w:val="28"/>
        </w:rPr>
      </w:pPr>
      <w:r w:rsidRPr="00C578E8">
        <w:rPr>
          <w:rFonts w:eastAsia="Times New Roman"/>
          <w:spacing w:val="-1"/>
          <w:sz w:val="28"/>
          <w:szCs w:val="28"/>
        </w:rPr>
        <w:t>Specifically,</w:t>
      </w:r>
      <w:r w:rsidRPr="00C578E8">
        <w:rPr>
          <w:rFonts w:eastAsia="Times New Roman"/>
          <w:spacing w:val="5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pacing w:val="57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C578E8">
        <w:rPr>
          <w:rFonts w:eastAsia="Times New Roman"/>
          <w:spacing w:val="51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C578E8">
        <w:rPr>
          <w:rFonts w:eastAsia="Times New Roman"/>
          <w:spacing w:val="-1"/>
          <w:sz w:val="28"/>
          <w:szCs w:val="28"/>
        </w:rPr>
        <w:t>]</w:t>
      </w:r>
      <w:r w:rsidRPr="00C578E8">
        <w:rPr>
          <w:rFonts w:eastAsia="Times New Roman"/>
          <w:spacing w:val="5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claims</w:t>
      </w:r>
      <w:r w:rsidRPr="00C578E8">
        <w:rPr>
          <w:rFonts w:eastAsia="Times New Roman"/>
          <w:spacing w:val="55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that</w:t>
      </w:r>
      <w:r w:rsidRPr="00C578E8">
        <w:rPr>
          <w:rFonts w:eastAsia="Times New Roman"/>
          <w:spacing w:val="53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[</w:t>
      </w:r>
      <w:r w:rsidRPr="00C578E8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pacing w:val="54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C578E8">
        <w:rPr>
          <w:rFonts w:eastAsia="Times New Roman"/>
          <w:spacing w:val="53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defendant</w:t>
      </w:r>
      <w:r w:rsidRPr="00C578E8">
        <w:rPr>
          <w:rFonts w:eastAsia="Times New Roman"/>
          <w:spacing w:val="-1"/>
          <w:sz w:val="28"/>
          <w:szCs w:val="28"/>
        </w:rPr>
        <w:t>]</w:t>
      </w:r>
      <w:r w:rsidRPr="00C578E8">
        <w:rPr>
          <w:rFonts w:eastAsia="Times New Roman"/>
          <w:spacing w:val="52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 xml:space="preserve">violated </w:t>
      </w:r>
      <w:r w:rsidRPr="00C578E8">
        <w:rPr>
          <w:rFonts w:eastAsia="Times New Roman"/>
          <w:spacing w:val="-1"/>
          <w:sz w:val="28"/>
          <w:szCs w:val="28"/>
        </w:rPr>
        <w:t>[his/her]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constitutional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right</w:t>
      </w:r>
      <w:r w:rsidRPr="00C578E8">
        <w:rPr>
          <w:rFonts w:eastAsia="Times New Roman"/>
          <w:sz w:val="28"/>
          <w:szCs w:val="28"/>
        </w:rPr>
        <w:t xml:space="preserve"> of </w:t>
      </w:r>
      <w:r w:rsidRPr="00C578E8">
        <w:rPr>
          <w:rFonts w:eastAsia="Times New Roman"/>
          <w:spacing w:val="-1"/>
          <w:sz w:val="28"/>
          <w:szCs w:val="28"/>
        </w:rPr>
        <w:t>access</w:t>
      </w:r>
      <w:r w:rsidRPr="00C578E8">
        <w:rPr>
          <w:rFonts w:eastAsia="Times New Roman"/>
          <w:sz w:val="28"/>
          <w:szCs w:val="28"/>
        </w:rPr>
        <w:t xml:space="preserve"> to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courts</w:t>
      </w:r>
      <w:r w:rsidRPr="00C578E8">
        <w:rPr>
          <w:rFonts w:eastAsia="Times New Roman"/>
          <w:spacing w:val="36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 xml:space="preserve">by </w:t>
      </w:r>
      <w:r w:rsidRPr="00C578E8">
        <w:rPr>
          <w:rFonts w:eastAsia="Times New Roman"/>
          <w:spacing w:val="-1"/>
          <w:sz w:val="28"/>
          <w:szCs w:val="28"/>
        </w:rPr>
        <w:t>[describe</w:t>
      </w:r>
      <w:r w:rsidRPr="00C578E8">
        <w:rPr>
          <w:rFonts w:eastAsia="Times New Roman"/>
          <w:spacing w:val="3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defendant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’s</w:t>
      </w:r>
      <w:r w:rsidRPr="00C578E8">
        <w:rPr>
          <w:rFonts w:eastAsia="Times New Roman"/>
          <w:color w:val="000000"/>
          <w:spacing w:val="36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conduct,</w:t>
      </w:r>
      <w:r w:rsidRPr="00C578E8">
        <w:rPr>
          <w:rFonts w:eastAsia="Times New Roman"/>
          <w:color w:val="000000"/>
          <w:spacing w:val="32"/>
          <w:sz w:val="28"/>
          <w:szCs w:val="28"/>
        </w:rPr>
        <w:t xml:space="preserve"> </w:t>
      </w:r>
      <w:r w:rsidRPr="00C578E8">
        <w:rPr>
          <w:rFonts w:eastAsia="Times New Roman"/>
          <w:i/>
          <w:color w:val="000000"/>
          <w:spacing w:val="-1"/>
          <w:sz w:val="28"/>
          <w:szCs w:val="28"/>
        </w:rPr>
        <w:t>e.g.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,</w:t>
      </w:r>
      <w:r w:rsidRPr="00C578E8">
        <w:rPr>
          <w:rFonts w:eastAsia="Times New Roman"/>
          <w:color w:val="000000"/>
          <w:spacing w:val="31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z w:val="28"/>
          <w:szCs w:val="28"/>
        </w:rPr>
        <w:t xml:space="preserve">by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making</w:t>
      </w:r>
      <w:r w:rsidRPr="00C578E8">
        <w:rPr>
          <w:rFonts w:eastAsia="Times New Roman"/>
          <w:color w:val="000000"/>
          <w:sz w:val="28"/>
          <w:szCs w:val="28"/>
        </w:rPr>
        <w:t xml:space="preserve"> a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disciplinary</w:t>
      </w:r>
      <w:r w:rsidRPr="00C578E8">
        <w:rPr>
          <w:rFonts w:eastAsia="Times New Roman"/>
          <w:color w:val="000000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report</w:t>
      </w:r>
      <w:r w:rsidRPr="00C578E8">
        <w:rPr>
          <w:rFonts w:eastAsia="Times New Roman"/>
          <w:color w:val="000000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2"/>
          <w:sz w:val="28"/>
          <w:szCs w:val="28"/>
        </w:rPr>
        <w:t xml:space="preserve">against </w:t>
      </w:r>
      <w:r w:rsidRPr="00C578E8">
        <w:rPr>
          <w:rFonts w:eastAsia="Times New Roman"/>
          <w:spacing w:val="-1"/>
          <w:sz w:val="28"/>
          <w:szCs w:val="28"/>
        </w:rPr>
        <w:t>[him/her]]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because</w:t>
      </w:r>
      <w:r w:rsidRPr="00C578E8">
        <w:rPr>
          <w:rFonts w:eastAsia="Times New Roman"/>
          <w:spacing w:val="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[he/she]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[attempted</w:t>
      </w:r>
      <w:r w:rsidRPr="00C578E8">
        <w:rPr>
          <w:rFonts w:eastAsia="Times New Roman"/>
          <w:spacing w:val="1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to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use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legal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system]</w:t>
      </w:r>
      <w:r w:rsidRPr="00C578E8">
        <w:rPr>
          <w:rFonts w:eastAsia="Times New Roman"/>
          <w:spacing w:val="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communicated</w:t>
      </w:r>
      <w:r w:rsidRPr="00C578E8">
        <w:rPr>
          <w:rFonts w:eastAsia="Times New Roman"/>
          <w:color w:val="000000"/>
          <w:spacing w:val="10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2"/>
          <w:sz w:val="28"/>
          <w:szCs w:val="28"/>
        </w:rPr>
        <w:t xml:space="preserve">an </w:t>
      </w:r>
      <w:r w:rsidRPr="00C578E8">
        <w:rPr>
          <w:rFonts w:eastAsia="Times New Roman"/>
          <w:spacing w:val="-1"/>
          <w:sz w:val="28"/>
          <w:szCs w:val="28"/>
        </w:rPr>
        <w:t>intent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to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use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legal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system]</w:t>
      </w:r>
      <w:r w:rsidRPr="00C578E8">
        <w:rPr>
          <w:rFonts w:eastAsia="Times New Roman"/>
          <w:sz w:val="28"/>
          <w:szCs w:val="28"/>
        </w:rPr>
        <w:t xml:space="preserve"> about </w:t>
      </w:r>
      <w:r w:rsidRPr="00C578E8">
        <w:rPr>
          <w:rFonts w:eastAsia="Times New Roman"/>
          <w:spacing w:val="-1"/>
          <w:sz w:val="28"/>
          <w:szCs w:val="28"/>
        </w:rPr>
        <w:t>[describe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plaintiff</w:t>
      </w:r>
      <w:r w:rsidRPr="00C578E8">
        <w:rPr>
          <w:rFonts w:eastAsia="Times New Roman"/>
          <w:color w:val="000000"/>
          <w:spacing w:val="-1"/>
          <w:sz w:val="28"/>
          <w:szCs w:val="28"/>
        </w:rPr>
        <w:t xml:space="preserve">’s </w:t>
      </w:r>
      <w:r w:rsidRPr="00C578E8">
        <w:rPr>
          <w:rFonts w:eastAsia="Times New Roman"/>
          <w:spacing w:val="-1"/>
          <w:sz w:val="28"/>
          <w:szCs w:val="28"/>
        </w:rPr>
        <w:t xml:space="preserve">grievance, </w:t>
      </w:r>
      <w:r w:rsidRPr="00C578E8">
        <w:rPr>
          <w:rFonts w:eastAsia="Times New Roman"/>
          <w:i/>
          <w:spacing w:val="-1"/>
          <w:sz w:val="28"/>
          <w:szCs w:val="28"/>
        </w:rPr>
        <w:t>e.g.</w:t>
      </w:r>
      <w:r w:rsidRPr="00C578E8">
        <w:rPr>
          <w:rFonts w:eastAsia="Times New Roman"/>
          <w:spacing w:val="-1"/>
          <w:sz w:val="28"/>
          <w:szCs w:val="28"/>
        </w:rPr>
        <w:t>, concerning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[his/her]</w:t>
      </w:r>
      <w:r w:rsidRPr="00C578E8">
        <w:rPr>
          <w:rFonts w:eastAsia="Times New Roman"/>
          <w:spacing w:val="-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continuation</w:t>
      </w:r>
      <w:r w:rsidRPr="00C578E8">
        <w:rPr>
          <w:rFonts w:eastAsia="Times New Roman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in a</w:t>
      </w:r>
      <w:r w:rsidRPr="00C578E8">
        <w:rPr>
          <w:rFonts w:eastAsia="Times New Roman"/>
          <w:spacing w:val="-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close-confinement</w:t>
      </w:r>
      <w:r w:rsidRPr="00C578E8">
        <w:rPr>
          <w:rFonts w:eastAsia="Times New Roman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status].</w:t>
      </w:r>
    </w:p>
    <w:p w:rsidR="00C578E8" w:rsidRPr="00C578E8" w:rsidRDefault="00C578E8" w:rsidP="00C578E8">
      <w:pPr>
        <w:widowControl w:val="0"/>
        <w:spacing w:after="0" w:line="480" w:lineRule="auto"/>
        <w:ind w:left="0" w:right="117" w:firstLine="720"/>
        <w:jc w:val="left"/>
        <w:rPr>
          <w:rFonts w:eastAsia="Times New Roman"/>
          <w:sz w:val="28"/>
          <w:szCs w:val="28"/>
        </w:rPr>
      </w:pPr>
      <w:r w:rsidRPr="00C578E8">
        <w:rPr>
          <w:rFonts w:eastAsia="Times New Roman"/>
          <w:sz w:val="28"/>
          <w:szCs w:val="28"/>
        </w:rPr>
        <w:t>A</w:t>
      </w:r>
      <w:r w:rsidRPr="00C578E8">
        <w:rPr>
          <w:rFonts w:eastAsia="Times New Roman"/>
          <w:spacing w:val="3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convicted</w:t>
      </w:r>
      <w:r w:rsidRPr="00C578E8">
        <w:rPr>
          <w:rFonts w:eastAsia="Times New Roman"/>
          <w:spacing w:val="3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prisoner</w:t>
      </w:r>
      <w:r w:rsidRPr="00C578E8">
        <w:rPr>
          <w:rFonts w:eastAsia="Times New Roman"/>
          <w:spacing w:val="3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loses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some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constitutional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rights,</w:t>
      </w:r>
      <w:r w:rsidRPr="00C578E8">
        <w:rPr>
          <w:rFonts w:eastAsia="Times New Roman"/>
          <w:spacing w:val="3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such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as</w:t>
      </w:r>
      <w:r w:rsidRPr="00C578E8">
        <w:rPr>
          <w:rFonts w:eastAsia="Times New Roman"/>
          <w:spacing w:val="39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the</w:t>
      </w:r>
      <w:r w:rsidRPr="00C578E8">
        <w:rPr>
          <w:rFonts w:eastAsia="Times New Roman"/>
          <w:spacing w:val="3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right</w:t>
      </w:r>
      <w:r w:rsidRPr="00C578E8">
        <w:rPr>
          <w:rFonts w:eastAsia="Times New Roman"/>
          <w:spacing w:val="39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to</w:t>
      </w:r>
      <w:r w:rsidRPr="00C578E8">
        <w:rPr>
          <w:rFonts w:eastAsia="Times New Roman"/>
          <w:spacing w:val="5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liberty,</w:t>
      </w:r>
      <w:r w:rsidRPr="00C578E8">
        <w:rPr>
          <w:rFonts w:eastAsia="Times New Roman"/>
          <w:spacing w:val="35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after</w:t>
      </w:r>
      <w:r w:rsidRPr="00C578E8">
        <w:rPr>
          <w:rFonts w:eastAsia="Times New Roman"/>
          <w:spacing w:val="3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being</w:t>
      </w:r>
      <w:r w:rsidRPr="00C578E8">
        <w:rPr>
          <w:rFonts w:eastAsia="Times New Roman"/>
          <w:spacing w:val="3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convicted</w:t>
      </w:r>
      <w:r w:rsidRPr="00C578E8">
        <w:rPr>
          <w:rFonts w:eastAsia="Times New Roman"/>
          <w:spacing w:val="3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of</w:t>
      </w:r>
      <w:r w:rsidRPr="00C578E8">
        <w:rPr>
          <w:rFonts w:eastAsia="Times New Roman"/>
          <w:spacing w:val="35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</w:t>
      </w:r>
      <w:r w:rsidRPr="00C578E8">
        <w:rPr>
          <w:rFonts w:eastAsia="Times New Roman"/>
          <w:spacing w:val="3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criminal</w:t>
      </w:r>
      <w:r w:rsidRPr="00C578E8">
        <w:rPr>
          <w:rFonts w:eastAsia="Times New Roman"/>
          <w:spacing w:val="3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offense</w:t>
      </w:r>
      <w:proofErr w:type="gramStart"/>
      <w:r w:rsidRPr="00C578E8">
        <w:rPr>
          <w:rFonts w:eastAsia="Times New Roman"/>
          <w:spacing w:val="-1"/>
          <w:sz w:val="28"/>
          <w:szCs w:val="28"/>
        </w:rPr>
        <w:t>.</w:t>
      </w:r>
      <w:r w:rsidRPr="00C578E8">
        <w:rPr>
          <w:rFonts w:eastAsia="Times New Roman"/>
          <w:spacing w:val="35"/>
          <w:sz w:val="28"/>
          <w:szCs w:val="28"/>
        </w:rPr>
        <w:t xml:space="preserve"> </w:t>
      </w:r>
      <w:proofErr w:type="gramEnd"/>
      <w:r w:rsidRPr="00C578E8">
        <w:rPr>
          <w:rFonts w:eastAsia="Times New Roman"/>
          <w:spacing w:val="-1"/>
          <w:sz w:val="28"/>
          <w:szCs w:val="28"/>
        </w:rPr>
        <w:t>But</w:t>
      </w:r>
      <w:r w:rsidRPr="00C578E8">
        <w:rPr>
          <w:rFonts w:eastAsia="Times New Roman"/>
          <w:spacing w:val="3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the</w:t>
      </w:r>
      <w:r w:rsidRPr="00C578E8">
        <w:rPr>
          <w:rFonts w:eastAsia="Times New Roman"/>
          <w:spacing w:val="3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prisoner</w:t>
      </w:r>
      <w:r w:rsidRPr="00C578E8">
        <w:rPr>
          <w:rFonts w:eastAsia="Times New Roman"/>
          <w:spacing w:val="3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keeps</w:t>
      </w:r>
      <w:r w:rsidRPr="00C578E8">
        <w:rPr>
          <w:rFonts w:eastAsia="Times New Roman"/>
          <w:spacing w:val="3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other</w:t>
      </w:r>
      <w:r w:rsidRPr="00C578E8">
        <w:rPr>
          <w:rFonts w:eastAsia="Times New Roman"/>
          <w:spacing w:val="4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constitutional</w:t>
      </w:r>
      <w:r w:rsidRPr="00C578E8">
        <w:rPr>
          <w:rFonts w:eastAsia="Times New Roman"/>
          <w:spacing w:val="2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rights</w:t>
      </w:r>
      <w:proofErr w:type="gramStart"/>
      <w:r w:rsidRPr="00C578E8">
        <w:rPr>
          <w:rFonts w:eastAsia="Times New Roman"/>
          <w:spacing w:val="-1"/>
          <w:sz w:val="28"/>
          <w:szCs w:val="28"/>
        </w:rPr>
        <w:t>.</w:t>
      </w:r>
      <w:r w:rsidRPr="00C578E8">
        <w:rPr>
          <w:rFonts w:eastAsia="Times New Roman"/>
          <w:spacing w:val="20"/>
          <w:sz w:val="28"/>
          <w:szCs w:val="28"/>
        </w:rPr>
        <w:t xml:space="preserve"> </w:t>
      </w:r>
      <w:proofErr w:type="gramEnd"/>
      <w:r w:rsidRPr="00C578E8">
        <w:rPr>
          <w:rFonts w:eastAsia="Times New Roman"/>
          <w:spacing w:val="-1"/>
          <w:sz w:val="28"/>
          <w:szCs w:val="28"/>
        </w:rPr>
        <w:t>One</w:t>
      </w:r>
      <w:r w:rsidRPr="00C578E8">
        <w:rPr>
          <w:rFonts w:eastAsia="Times New Roman"/>
          <w:spacing w:val="21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of</w:t>
      </w:r>
      <w:r w:rsidRPr="00C578E8">
        <w:rPr>
          <w:rFonts w:eastAsia="Times New Roman"/>
          <w:spacing w:val="2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those</w:t>
      </w:r>
      <w:r w:rsidRPr="00C578E8">
        <w:rPr>
          <w:rFonts w:eastAsia="Times New Roman"/>
          <w:spacing w:val="2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retained</w:t>
      </w:r>
      <w:r w:rsidRPr="00C578E8">
        <w:rPr>
          <w:rFonts w:eastAsia="Times New Roman"/>
          <w:spacing w:val="2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rights</w:t>
      </w:r>
      <w:r w:rsidRPr="00C578E8">
        <w:rPr>
          <w:rFonts w:eastAsia="Times New Roman"/>
          <w:spacing w:val="2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is</w:t>
      </w:r>
      <w:r w:rsidRPr="00C578E8">
        <w:rPr>
          <w:rFonts w:eastAsia="Times New Roman"/>
          <w:spacing w:val="2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2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First</w:t>
      </w:r>
      <w:r w:rsidRPr="00C578E8">
        <w:rPr>
          <w:rFonts w:eastAsia="Times New Roman"/>
          <w:spacing w:val="2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Amendment</w:t>
      </w:r>
      <w:r w:rsidRPr="00C578E8">
        <w:rPr>
          <w:rFonts w:eastAsia="Times New Roman"/>
          <w:spacing w:val="22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right</w:t>
      </w:r>
      <w:r w:rsidRPr="00C578E8">
        <w:rPr>
          <w:rFonts w:eastAsia="Times New Roman"/>
          <w:spacing w:val="2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of</w:t>
      </w:r>
      <w:r w:rsidRPr="00C578E8">
        <w:rPr>
          <w:rFonts w:eastAsia="Times New Roman"/>
          <w:spacing w:val="5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access</w:t>
      </w:r>
      <w:r w:rsidRPr="00C578E8">
        <w:rPr>
          <w:rFonts w:eastAsia="Times New Roman"/>
          <w:spacing w:val="1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to</w:t>
      </w:r>
      <w:r w:rsidRPr="00C578E8">
        <w:rPr>
          <w:rFonts w:eastAsia="Times New Roman"/>
          <w:spacing w:val="1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1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courts</w:t>
      </w:r>
      <w:r w:rsidRPr="00C578E8">
        <w:rPr>
          <w:rFonts w:eastAsia="Times New Roman"/>
          <w:spacing w:val="1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to</w:t>
      </w:r>
      <w:r w:rsidRPr="00C578E8">
        <w:rPr>
          <w:rFonts w:eastAsia="Times New Roman"/>
          <w:spacing w:val="1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challenge</w:t>
      </w:r>
      <w:r w:rsidRPr="00C578E8">
        <w:rPr>
          <w:rFonts w:eastAsia="Times New Roman"/>
          <w:spacing w:val="1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1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lawfulness</w:t>
      </w:r>
      <w:r w:rsidRPr="00C578E8">
        <w:rPr>
          <w:rFonts w:eastAsia="Times New Roman"/>
          <w:spacing w:val="15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of</w:t>
      </w:r>
      <w:r w:rsidRPr="00C578E8">
        <w:rPr>
          <w:rFonts w:eastAsia="Times New Roman"/>
          <w:spacing w:val="1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pacing w:val="13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C578E8">
        <w:rPr>
          <w:rFonts w:eastAsia="Times New Roman"/>
          <w:spacing w:val="12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C578E8">
        <w:rPr>
          <w:rFonts w:eastAsia="Times New Roman"/>
          <w:spacing w:val="-1"/>
          <w:sz w:val="28"/>
          <w:szCs w:val="28"/>
        </w:rPr>
        <w:t>]’s</w:t>
      </w:r>
      <w:r w:rsidRPr="00C578E8">
        <w:rPr>
          <w:rFonts w:eastAsia="Times New Roman"/>
          <w:spacing w:val="1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conviction and</w:t>
      </w:r>
      <w:r w:rsidRPr="00C578E8">
        <w:rPr>
          <w:rFonts w:eastAsia="Times New Roman"/>
          <w:spacing w:val="1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1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constitutionality</w:t>
      </w:r>
      <w:r w:rsidRPr="00C578E8">
        <w:rPr>
          <w:rFonts w:eastAsia="Times New Roman"/>
          <w:spacing w:val="12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of</w:t>
      </w:r>
      <w:r w:rsidRPr="00C578E8">
        <w:rPr>
          <w:rFonts w:eastAsia="Times New Roman"/>
          <w:spacing w:val="1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[his/her]</w:t>
      </w:r>
      <w:r w:rsidRPr="00C578E8">
        <w:rPr>
          <w:rFonts w:eastAsia="Times New Roman"/>
          <w:spacing w:val="1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confinement</w:t>
      </w:r>
      <w:r w:rsidRPr="00C578E8">
        <w:rPr>
          <w:rFonts w:eastAsia="Times New Roman"/>
          <w:spacing w:val="1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conditions</w:t>
      </w:r>
      <w:proofErr w:type="gramStart"/>
      <w:r w:rsidRPr="00C578E8">
        <w:rPr>
          <w:rFonts w:eastAsia="Times New Roman"/>
          <w:spacing w:val="-1"/>
          <w:sz w:val="28"/>
          <w:szCs w:val="28"/>
        </w:rPr>
        <w:t>.</w:t>
      </w:r>
      <w:r w:rsidRPr="00C578E8">
        <w:rPr>
          <w:rFonts w:eastAsia="Times New Roman"/>
          <w:spacing w:val="15"/>
          <w:sz w:val="28"/>
          <w:szCs w:val="28"/>
        </w:rPr>
        <w:t xml:space="preserve"> </w:t>
      </w:r>
      <w:proofErr w:type="gramEnd"/>
      <w:r w:rsidRPr="00C578E8">
        <w:rPr>
          <w:rFonts w:eastAsia="Times New Roman"/>
          <w:sz w:val="28"/>
          <w:szCs w:val="28"/>
        </w:rPr>
        <w:t>If</w:t>
      </w:r>
      <w:r w:rsidRPr="00C578E8">
        <w:rPr>
          <w:rFonts w:eastAsia="Times New Roman"/>
          <w:spacing w:val="1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pacing w:val="16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C578E8">
        <w:rPr>
          <w:rFonts w:eastAsia="Times New Roman"/>
          <w:spacing w:val="15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C578E8">
        <w:rPr>
          <w:rFonts w:eastAsia="Times New Roman"/>
          <w:spacing w:val="-1"/>
          <w:sz w:val="28"/>
          <w:szCs w:val="28"/>
        </w:rPr>
        <w:t>] had</w:t>
      </w:r>
      <w:r w:rsidRPr="00C578E8">
        <w:rPr>
          <w:rFonts w:eastAsia="Times New Roman"/>
          <w:spacing w:val="29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no</w:t>
      </w:r>
      <w:r w:rsidRPr="00C578E8">
        <w:rPr>
          <w:rFonts w:eastAsia="Times New Roman"/>
          <w:spacing w:val="2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right</w:t>
      </w:r>
      <w:r w:rsidRPr="00C578E8">
        <w:rPr>
          <w:rFonts w:eastAsia="Times New Roman"/>
          <w:spacing w:val="2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to</w:t>
      </w:r>
      <w:r w:rsidRPr="00C578E8">
        <w:rPr>
          <w:rFonts w:eastAsia="Times New Roman"/>
          <w:spacing w:val="2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go</w:t>
      </w:r>
      <w:r w:rsidRPr="00C578E8">
        <w:rPr>
          <w:rFonts w:eastAsia="Times New Roman"/>
          <w:spacing w:val="2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to</w:t>
      </w:r>
      <w:r w:rsidRPr="00C578E8">
        <w:rPr>
          <w:rFonts w:eastAsia="Times New Roman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court</w:t>
      </w:r>
      <w:r w:rsidRPr="00C578E8">
        <w:rPr>
          <w:rFonts w:eastAsia="Times New Roman"/>
          <w:spacing w:val="29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to</w:t>
      </w:r>
      <w:r w:rsidRPr="00C578E8">
        <w:rPr>
          <w:rFonts w:eastAsia="Times New Roman"/>
          <w:spacing w:val="2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address</w:t>
      </w:r>
      <w:r w:rsidRPr="00C578E8">
        <w:rPr>
          <w:rFonts w:eastAsia="Times New Roman"/>
          <w:spacing w:val="2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these</w:t>
      </w:r>
      <w:r w:rsidRPr="00C578E8">
        <w:rPr>
          <w:rFonts w:eastAsia="Times New Roman"/>
          <w:spacing w:val="2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claims,</w:t>
      </w:r>
      <w:r w:rsidRPr="00C578E8">
        <w:rPr>
          <w:rFonts w:eastAsia="Times New Roman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the</w:t>
      </w:r>
      <w:r w:rsidRPr="00C578E8">
        <w:rPr>
          <w:rFonts w:eastAsia="Times New Roman"/>
          <w:spacing w:val="2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Constitution’s</w:t>
      </w:r>
      <w:r w:rsidRPr="00C578E8">
        <w:rPr>
          <w:rFonts w:eastAsia="Times New Roman"/>
          <w:spacing w:val="2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guarantees</w:t>
      </w:r>
      <w:r w:rsidRPr="00C578E8">
        <w:rPr>
          <w:rFonts w:eastAsia="Times New Roman"/>
          <w:spacing w:val="4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would</w:t>
      </w:r>
      <w:r w:rsidRPr="00C578E8">
        <w:rPr>
          <w:rFonts w:eastAsia="Times New Roman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have no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meaning,</w:t>
      </w:r>
      <w:r w:rsidRPr="00C578E8">
        <w:rPr>
          <w:rFonts w:eastAsia="Times New Roman"/>
          <w:spacing w:val="-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 xml:space="preserve">because there </w:t>
      </w:r>
      <w:r w:rsidRPr="00C578E8">
        <w:rPr>
          <w:rFonts w:eastAsia="Times New Roman"/>
          <w:spacing w:val="-2"/>
          <w:sz w:val="28"/>
          <w:szCs w:val="28"/>
        </w:rPr>
        <w:t>would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be no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way</w:t>
      </w:r>
      <w:r w:rsidRPr="00C578E8">
        <w:rPr>
          <w:rFonts w:eastAsia="Times New Roman"/>
          <w:spacing w:val="-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 xml:space="preserve">to </w:t>
      </w:r>
      <w:r w:rsidRPr="00C578E8">
        <w:rPr>
          <w:rFonts w:eastAsia="Times New Roman"/>
          <w:spacing w:val="-1"/>
          <w:sz w:val="28"/>
          <w:szCs w:val="28"/>
        </w:rPr>
        <w:t>enforce the guarantees.</w:t>
      </w:r>
    </w:p>
    <w:p w:rsidR="00C578E8" w:rsidRPr="00C578E8" w:rsidRDefault="00C578E8" w:rsidP="00C578E8">
      <w:pPr>
        <w:widowControl w:val="0"/>
        <w:spacing w:before="11" w:after="0" w:line="480" w:lineRule="auto"/>
        <w:ind w:left="0" w:right="117" w:firstLine="720"/>
        <w:jc w:val="left"/>
        <w:rPr>
          <w:rFonts w:eastAsia="Times New Roman"/>
          <w:sz w:val="28"/>
          <w:szCs w:val="28"/>
        </w:rPr>
      </w:pP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Constitutional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right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of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access</w:t>
      </w:r>
      <w:r w:rsidRPr="00C578E8">
        <w:rPr>
          <w:rFonts w:eastAsia="Times New Roman"/>
          <w:spacing w:val="5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to</w:t>
      </w:r>
      <w:r w:rsidRPr="00C578E8">
        <w:rPr>
          <w:rFonts w:eastAsia="Times New Roman"/>
          <w:spacing w:val="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courts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means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that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</w:t>
      </w:r>
      <w:r w:rsidRPr="00C578E8">
        <w:rPr>
          <w:rFonts w:eastAsia="Times New Roman"/>
          <w:spacing w:val="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prisoner</w:t>
      </w:r>
      <w:r w:rsidRPr="00C578E8">
        <w:rPr>
          <w:rFonts w:eastAsia="Times New Roman"/>
          <w:spacing w:val="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has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lastRenderedPageBreak/>
        <w:t>the</w:t>
      </w:r>
      <w:r w:rsidRPr="00C578E8">
        <w:rPr>
          <w:rFonts w:eastAsia="Times New Roman"/>
          <w:spacing w:val="5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right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to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file</w:t>
      </w:r>
      <w:r w:rsidRPr="00C578E8">
        <w:rPr>
          <w:rFonts w:eastAsia="Times New Roman"/>
          <w:spacing w:val="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claims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and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other</w:t>
      </w:r>
      <w:r w:rsidRPr="00C578E8">
        <w:rPr>
          <w:rFonts w:eastAsia="Times New Roman"/>
          <w:spacing w:val="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papers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with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the</w:t>
      </w:r>
      <w:r w:rsidRPr="00C578E8">
        <w:rPr>
          <w:rFonts w:eastAsia="Times New Roman"/>
          <w:spacing w:val="2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court,</w:t>
      </w:r>
      <w:r w:rsidRPr="00C578E8">
        <w:rPr>
          <w:rFonts w:eastAsia="Times New Roman"/>
          <w:spacing w:val="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and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 xml:space="preserve">exercise </w:t>
      </w:r>
      <w:r w:rsidRPr="00C578E8">
        <w:rPr>
          <w:rFonts w:eastAsia="Times New Roman"/>
          <w:sz w:val="28"/>
          <w:szCs w:val="28"/>
        </w:rPr>
        <w:t>of</w:t>
      </w:r>
      <w:r w:rsidRPr="00C578E8">
        <w:rPr>
          <w:rFonts w:eastAsia="Times New Roman"/>
          <w:spacing w:val="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that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right,</w:t>
      </w:r>
      <w:r w:rsidRPr="00C578E8">
        <w:rPr>
          <w:rFonts w:eastAsia="Times New Roman"/>
          <w:spacing w:val="1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or</w:t>
      </w:r>
      <w:r w:rsidRPr="00C578E8">
        <w:rPr>
          <w:rFonts w:eastAsia="Times New Roman"/>
          <w:spacing w:val="4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plan</w:t>
      </w:r>
      <w:r w:rsidRPr="00C578E8">
        <w:rPr>
          <w:rFonts w:eastAsia="Times New Roman"/>
          <w:spacing w:val="1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to</w:t>
      </w:r>
      <w:r w:rsidRPr="00C578E8">
        <w:rPr>
          <w:rFonts w:eastAsia="Times New Roman"/>
          <w:spacing w:val="1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exercise</w:t>
      </w:r>
      <w:r w:rsidRPr="00C578E8">
        <w:rPr>
          <w:rFonts w:eastAsia="Times New Roman"/>
          <w:spacing w:val="1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that</w:t>
      </w:r>
      <w:r w:rsidRPr="00C578E8">
        <w:rPr>
          <w:rFonts w:eastAsia="Times New Roman"/>
          <w:spacing w:val="1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right,</w:t>
      </w:r>
      <w:r w:rsidRPr="00C578E8">
        <w:rPr>
          <w:rFonts w:eastAsia="Times New Roman"/>
          <w:spacing w:val="1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cannot</w:t>
      </w:r>
      <w:r w:rsidRPr="00C578E8">
        <w:rPr>
          <w:rFonts w:eastAsia="Times New Roman"/>
          <w:spacing w:val="12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be</w:t>
      </w:r>
      <w:r w:rsidRPr="00C578E8">
        <w:rPr>
          <w:rFonts w:eastAsia="Times New Roman"/>
          <w:spacing w:val="1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1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basis</w:t>
      </w:r>
      <w:r w:rsidRPr="00C578E8">
        <w:rPr>
          <w:rFonts w:eastAsia="Times New Roman"/>
          <w:spacing w:val="1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for</w:t>
      </w:r>
      <w:r w:rsidRPr="00C578E8">
        <w:rPr>
          <w:rFonts w:eastAsia="Times New Roman"/>
          <w:spacing w:val="11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</w:t>
      </w:r>
      <w:r w:rsidRPr="00C578E8">
        <w:rPr>
          <w:rFonts w:eastAsia="Times New Roman"/>
          <w:spacing w:val="1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penalty</w:t>
      </w:r>
      <w:r w:rsidRPr="00C578E8">
        <w:rPr>
          <w:rFonts w:eastAsia="Times New Roman"/>
          <w:spacing w:val="10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or</w:t>
      </w:r>
      <w:r w:rsidRPr="00C578E8">
        <w:rPr>
          <w:rFonts w:eastAsia="Times New Roman"/>
          <w:spacing w:val="1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further</w:t>
      </w:r>
      <w:r w:rsidRPr="00C578E8">
        <w:rPr>
          <w:rFonts w:eastAsia="Times New Roman"/>
          <w:spacing w:val="1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punishment.  This</w:t>
      </w:r>
      <w:r w:rsidRPr="00C578E8">
        <w:rPr>
          <w:rFonts w:eastAsia="Times New Roman"/>
          <w:spacing w:val="65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is</w:t>
      </w:r>
      <w:r w:rsidRPr="00C578E8">
        <w:rPr>
          <w:rFonts w:eastAsia="Times New Roman"/>
          <w:spacing w:val="6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true</w:t>
      </w:r>
      <w:r w:rsidRPr="00C578E8">
        <w:rPr>
          <w:rFonts w:eastAsia="Times New Roman"/>
          <w:spacing w:val="6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because,</w:t>
      </w:r>
      <w:r w:rsidRPr="00C578E8">
        <w:rPr>
          <w:rFonts w:eastAsia="Times New Roman"/>
          <w:spacing w:val="63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once</w:t>
      </w:r>
      <w:r w:rsidRPr="00C578E8">
        <w:rPr>
          <w:rFonts w:eastAsia="Times New Roman"/>
          <w:spacing w:val="6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again,</w:t>
      </w:r>
      <w:r w:rsidRPr="00C578E8">
        <w:rPr>
          <w:rFonts w:eastAsia="Times New Roman"/>
          <w:spacing w:val="6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if</w:t>
      </w:r>
      <w:r w:rsidRPr="00C578E8">
        <w:rPr>
          <w:rFonts w:eastAsia="Times New Roman"/>
          <w:spacing w:val="6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pacing w:val="64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C578E8">
        <w:rPr>
          <w:rFonts w:eastAsia="Times New Roman"/>
          <w:spacing w:val="63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C578E8">
        <w:rPr>
          <w:rFonts w:eastAsia="Times New Roman"/>
          <w:spacing w:val="-1"/>
          <w:sz w:val="28"/>
          <w:szCs w:val="28"/>
        </w:rPr>
        <w:t>]</w:t>
      </w:r>
      <w:r w:rsidRPr="00C578E8">
        <w:rPr>
          <w:rFonts w:eastAsia="Times New Roman"/>
          <w:spacing w:val="62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could</w:t>
      </w:r>
      <w:r w:rsidRPr="00C578E8">
        <w:rPr>
          <w:rFonts w:eastAsia="Times New Roman"/>
          <w:spacing w:val="63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be</w:t>
      </w:r>
      <w:r w:rsidRPr="00C578E8">
        <w:rPr>
          <w:rFonts w:eastAsia="Times New Roman"/>
          <w:spacing w:val="6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punished</w:t>
      </w:r>
      <w:r w:rsidRPr="00C578E8">
        <w:rPr>
          <w:rFonts w:eastAsia="Times New Roman"/>
          <w:spacing w:val="65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 xml:space="preserve">for </w:t>
      </w:r>
      <w:r w:rsidRPr="00C578E8">
        <w:rPr>
          <w:rFonts w:eastAsia="Times New Roman"/>
          <w:spacing w:val="-1"/>
          <w:sz w:val="28"/>
          <w:szCs w:val="28"/>
        </w:rPr>
        <w:t>exercising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constitutional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right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or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for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giving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good-faith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notice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of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intent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to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do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so,</w:t>
      </w:r>
      <w:r w:rsidRPr="00C578E8">
        <w:rPr>
          <w:rFonts w:eastAsia="Times New Roman"/>
          <w:spacing w:val="5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the</w:t>
      </w:r>
      <w:r w:rsidRPr="00C578E8">
        <w:rPr>
          <w:rFonts w:eastAsia="Times New Roman"/>
          <w:spacing w:val="-1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right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 xml:space="preserve">itself </w:t>
      </w:r>
      <w:r w:rsidRPr="00C578E8">
        <w:rPr>
          <w:rFonts w:eastAsia="Times New Roman"/>
          <w:spacing w:val="-2"/>
          <w:sz w:val="28"/>
          <w:szCs w:val="28"/>
        </w:rPr>
        <w:t>would</w:t>
      </w:r>
      <w:r w:rsidRPr="00C578E8">
        <w:rPr>
          <w:rFonts w:eastAsia="Times New Roman"/>
          <w:sz w:val="28"/>
          <w:szCs w:val="28"/>
        </w:rPr>
        <w:t xml:space="preserve"> be</w:t>
      </w:r>
      <w:r w:rsidRPr="00C578E8">
        <w:rPr>
          <w:rFonts w:eastAsia="Times New Roman"/>
          <w:spacing w:val="-1"/>
          <w:sz w:val="28"/>
          <w:szCs w:val="28"/>
        </w:rPr>
        <w:t xml:space="preserve"> meaningless.</w:t>
      </w:r>
    </w:p>
    <w:p w:rsidR="00C578E8" w:rsidRPr="00C578E8" w:rsidRDefault="00C578E8" w:rsidP="00C578E8">
      <w:pPr>
        <w:widowControl w:val="0"/>
        <w:spacing w:before="9" w:after="0" w:line="479" w:lineRule="auto"/>
        <w:ind w:left="0" w:right="122" w:firstLine="720"/>
        <w:jc w:val="left"/>
        <w:rPr>
          <w:rFonts w:eastAsia="Times New Roman"/>
          <w:sz w:val="28"/>
          <w:szCs w:val="28"/>
        </w:rPr>
      </w:pPr>
      <w:r w:rsidRPr="00C578E8">
        <w:rPr>
          <w:rFonts w:eastAsia="Times New Roman"/>
          <w:sz w:val="28"/>
          <w:szCs w:val="28"/>
        </w:rPr>
        <w:t>But</w:t>
      </w:r>
      <w:r w:rsidRPr="00C578E8">
        <w:rPr>
          <w:rFonts w:eastAsia="Times New Roman"/>
          <w:spacing w:val="2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to</w:t>
      </w:r>
      <w:r w:rsidRPr="00C578E8">
        <w:rPr>
          <w:rFonts w:eastAsia="Times New Roman"/>
          <w:spacing w:val="2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maintain</w:t>
      </w:r>
      <w:r w:rsidRPr="00C578E8">
        <w:rPr>
          <w:rFonts w:eastAsia="Times New Roman"/>
          <w:spacing w:val="2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discipline</w:t>
      </w:r>
      <w:r w:rsidRPr="00C578E8">
        <w:rPr>
          <w:rFonts w:eastAsia="Times New Roman"/>
          <w:spacing w:val="2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and</w:t>
      </w:r>
      <w:r w:rsidRPr="00C578E8">
        <w:rPr>
          <w:rFonts w:eastAsia="Times New Roman"/>
          <w:spacing w:val="2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security,</w:t>
      </w:r>
      <w:r w:rsidRPr="00C578E8">
        <w:rPr>
          <w:rFonts w:eastAsia="Times New Roman"/>
          <w:spacing w:val="2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prison</w:t>
      </w:r>
      <w:r w:rsidRPr="00C578E8">
        <w:rPr>
          <w:rFonts w:eastAsia="Times New Roman"/>
          <w:spacing w:val="2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authorities</w:t>
      </w:r>
      <w:r w:rsidRPr="00C578E8">
        <w:rPr>
          <w:rFonts w:eastAsia="Times New Roman"/>
          <w:spacing w:val="22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do</w:t>
      </w:r>
      <w:r w:rsidRPr="00C578E8">
        <w:rPr>
          <w:rFonts w:eastAsia="Times New Roman"/>
          <w:spacing w:val="2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have</w:t>
      </w:r>
      <w:r w:rsidRPr="00C578E8">
        <w:rPr>
          <w:rFonts w:eastAsia="Times New Roman"/>
          <w:spacing w:val="2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23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right</w:t>
      </w:r>
      <w:r w:rsidRPr="00C578E8">
        <w:rPr>
          <w:rFonts w:eastAsia="Times New Roman"/>
          <w:spacing w:val="45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to</w:t>
      </w:r>
      <w:r w:rsidRPr="00C578E8">
        <w:rPr>
          <w:rFonts w:eastAsia="Times New Roman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impose reasonable</w:t>
      </w:r>
      <w:r w:rsidRPr="00C578E8">
        <w:rPr>
          <w:rFonts w:eastAsia="Times New Roman"/>
          <w:spacing w:val="-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restrictions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on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 exercise of constitutional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rights.</w:t>
      </w:r>
    </w:p>
    <w:p w:rsidR="00C578E8" w:rsidRPr="00C578E8" w:rsidRDefault="00C578E8" w:rsidP="00C578E8">
      <w:pPr>
        <w:widowControl w:val="0"/>
        <w:spacing w:before="14" w:after="0" w:line="479" w:lineRule="auto"/>
        <w:ind w:left="0" w:right="122" w:firstLine="720"/>
        <w:jc w:val="left"/>
        <w:rPr>
          <w:rFonts w:eastAsia="Times New Roman"/>
          <w:sz w:val="28"/>
          <w:szCs w:val="28"/>
        </w:rPr>
      </w:pPr>
      <w:r w:rsidRPr="00C578E8">
        <w:rPr>
          <w:rFonts w:eastAsia="Times New Roman"/>
          <w:spacing w:val="-1"/>
          <w:sz w:val="28"/>
          <w:szCs w:val="28"/>
        </w:rPr>
        <w:t>[The</w:t>
      </w:r>
      <w:r w:rsidRPr="00C578E8">
        <w:rPr>
          <w:rFonts w:eastAsia="Times New Roman"/>
          <w:spacing w:val="2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prohibition</w:t>
      </w:r>
      <w:r w:rsidRPr="00C578E8">
        <w:rPr>
          <w:rFonts w:eastAsia="Times New Roman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against</w:t>
      </w:r>
      <w:r w:rsidRPr="00C578E8">
        <w:rPr>
          <w:rFonts w:eastAsia="Times New Roman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prisoners</w:t>
      </w:r>
      <w:r w:rsidRPr="00C578E8">
        <w:rPr>
          <w:rFonts w:eastAsia="Times New Roman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making</w:t>
      </w:r>
      <w:r w:rsidRPr="00C578E8">
        <w:rPr>
          <w:rFonts w:eastAsia="Times New Roman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written</w:t>
      </w:r>
      <w:r w:rsidRPr="00C578E8">
        <w:rPr>
          <w:rFonts w:eastAsia="Times New Roman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threats</w:t>
      </w:r>
      <w:r w:rsidRPr="00C578E8">
        <w:rPr>
          <w:rFonts w:eastAsia="Times New Roman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is</w:t>
      </w:r>
      <w:r w:rsidRPr="00C578E8">
        <w:rPr>
          <w:rFonts w:eastAsia="Times New Roman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one</w:t>
      </w:r>
      <w:r w:rsidRPr="00C578E8">
        <w:rPr>
          <w:rFonts w:eastAsia="Times New Roman"/>
          <w:spacing w:val="2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reasonable</w:t>
      </w:r>
      <w:r w:rsidRPr="00C578E8">
        <w:rPr>
          <w:rFonts w:eastAsia="Times New Roman"/>
          <w:spacing w:val="5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restriction</w:t>
      </w:r>
      <w:r w:rsidRPr="00C578E8">
        <w:rPr>
          <w:rFonts w:eastAsia="Times New Roman"/>
          <w:spacing w:val="19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on</w:t>
      </w:r>
      <w:r w:rsidRPr="00C578E8">
        <w:rPr>
          <w:rFonts w:eastAsia="Times New Roman"/>
          <w:spacing w:val="1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2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exercise</w:t>
      </w:r>
      <w:r w:rsidRPr="00C578E8">
        <w:rPr>
          <w:rFonts w:eastAsia="Times New Roman"/>
          <w:spacing w:val="21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of</w:t>
      </w:r>
      <w:r w:rsidRPr="00C578E8">
        <w:rPr>
          <w:rFonts w:eastAsia="Times New Roman"/>
          <w:spacing w:val="1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First</w:t>
      </w:r>
      <w:r w:rsidRPr="00C578E8">
        <w:rPr>
          <w:rFonts w:eastAsia="Times New Roman"/>
          <w:spacing w:val="22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Amendment</w:t>
      </w:r>
      <w:r w:rsidRPr="00C578E8">
        <w:rPr>
          <w:rFonts w:eastAsia="Times New Roman"/>
          <w:spacing w:val="2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rights</w:t>
      </w:r>
      <w:proofErr w:type="gramStart"/>
      <w:r w:rsidRPr="00C578E8">
        <w:rPr>
          <w:rFonts w:eastAsia="Times New Roman"/>
          <w:spacing w:val="-1"/>
          <w:sz w:val="28"/>
          <w:szCs w:val="28"/>
        </w:rPr>
        <w:t>.</w:t>
      </w:r>
      <w:r w:rsidRPr="00C578E8">
        <w:rPr>
          <w:rFonts w:eastAsia="Times New Roman"/>
          <w:spacing w:val="20"/>
          <w:sz w:val="28"/>
          <w:szCs w:val="28"/>
        </w:rPr>
        <w:t xml:space="preserve"> </w:t>
      </w:r>
      <w:proofErr w:type="gramEnd"/>
      <w:r w:rsidRPr="00C578E8">
        <w:rPr>
          <w:rFonts w:eastAsia="Times New Roman"/>
          <w:spacing w:val="-1"/>
          <w:sz w:val="28"/>
          <w:szCs w:val="28"/>
        </w:rPr>
        <w:t>And,</w:t>
      </w:r>
      <w:r w:rsidRPr="00C578E8">
        <w:rPr>
          <w:rFonts w:eastAsia="Times New Roman"/>
          <w:spacing w:val="2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in</w:t>
      </w:r>
      <w:r w:rsidRPr="00C578E8">
        <w:rPr>
          <w:rFonts w:eastAsia="Times New Roman"/>
          <w:spacing w:val="19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this</w:t>
      </w:r>
      <w:r w:rsidRPr="00C578E8">
        <w:rPr>
          <w:rFonts w:eastAsia="Times New Roman"/>
          <w:spacing w:val="1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case,</w:t>
      </w:r>
      <w:r w:rsidRPr="00C578E8">
        <w:rPr>
          <w:rFonts w:eastAsia="Times New Roman"/>
          <w:spacing w:val="2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pacing w:val="21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z w:val="28"/>
          <w:szCs w:val="28"/>
          <w:u w:val="single" w:color="000000"/>
        </w:rPr>
        <w:t xml:space="preserve">of 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defendant</w:t>
      </w:r>
      <w:r w:rsidRPr="00C578E8">
        <w:rPr>
          <w:rFonts w:eastAsia="Times New Roman"/>
          <w:spacing w:val="-1"/>
          <w:sz w:val="28"/>
          <w:szCs w:val="28"/>
        </w:rPr>
        <w:t>]</w:t>
      </w:r>
      <w:r w:rsidRPr="00C578E8">
        <w:rPr>
          <w:rFonts w:eastAsia="Times New Roman"/>
          <w:spacing w:val="1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claims</w:t>
      </w:r>
      <w:r w:rsidRPr="00C578E8">
        <w:rPr>
          <w:rFonts w:eastAsia="Times New Roman"/>
          <w:spacing w:val="1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that</w:t>
      </w:r>
      <w:r w:rsidRPr="00C578E8">
        <w:rPr>
          <w:rFonts w:eastAsia="Times New Roman"/>
          <w:spacing w:val="19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[</w:t>
      </w:r>
      <w:r w:rsidRPr="00C578E8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pacing w:val="18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C578E8">
        <w:rPr>
          <w:rFonts w:eastAsia="Times New Roman"/>
          <w:spacing w:val="17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C578E8">
        <w:rPr>
          <w:rFonts w:eastAsia="Times New Roman"/>
          <w:spacing w:val="-1"/>
          <w:sz w:val="28"/>
          <w:szCs w:val="28"/>
        </w:rPr>
        <w:t>]’s</w:t>
      </w:r>
      <w:r w:rsidRPr="00C578E8">
        <w:rPr>
          <w:rFonts w:eastAsia="Times New Roman"/>
          <w:spacing w:val="1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communication</w:t>
      </w:r>
      <w:r w:rsidRPr="00C578E8">
        <w:rPr>
          <w:rFonts w:eastAsia="Times New Roman"/>
          <w:spacing w:val="17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to</w:t>
      </w:r>
      <w:r w:rsidRPr="00C578E8">
        <w:rPr>
          <w:rFonts w:eastAsia="Times New Roman"/>
          <w:spacing w:val="1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[him/her/it]</w:t>
      </w:r>
      <w:r w:rsidRPr="00C578E8">
        <w:rPr>
          <w:rFonts w:eastAsia="Times New Roman"/>
          <w:spacing w:val="1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about</w:t>
      </w:r>
      <w:r w:rsidRPr="00C578E8">
        <w:rPr>
          <w:rFonts w:eastAsia="Times New Roman"/>
          <w:spacing w:val="19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 xml:space="preserve">a </w:t>
      </w:r>
      <w:r w:rsidRPr="00C578E8">
        <w:rPr>
          <w:rFonts w:eastAsia="Times New Roman"/>
          <w:spacing w:val="-1"/>
          <w:sz w:val="28"/>
          <w:szCs w:val="28"/>
        </w:rPr>
        <w:t>lawsuit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was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nothing</w:t>
      </w:r>
      <w:r w:rsidRPr="00C578E8">
        <w:rPr>
          <w:rFonts w:eastAsia="Times New Roman"/>
          <w:spacing w:val="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more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than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written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threat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intended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to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harass</w:t>
      </w:r>
      <w:r w:rsidRPr="00C578E8">
        <w:rPr>
          <w:rFonts w:eastAsia="Times New Roman"/>
          <w:spacing w:val="5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prison</w:t>
      </w:r>
      <w:r w:rsidRPr="00C578E8">
        <w:rPr>
          <w:rFonts w:eastAsia="Times New Roman"/>
          <w:spacing w:val="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officials</w:t>
      </w:r>
      <w:r w:rsidRPr="00C578E8">
        <w:rPr>
          <w:rFonts w:eastAsia="Times New Roman"/>
          <w:spacing w:val="7"/>
          <w:sz w:val="28"/>
          <w:szCs w:val="28"/>
        </w:rPr>
        <w:t xml:space="preserve">—not </w:t>
      </w:r>
      <w:r w:rsidRPr="00C578E8">
        <w:rPr>
          <w:rFonts w:eastAsia="Times New Roman"/>
          <w:sz w:val="28"/>
          <w:szCs w:val="28"/>
        </w:rPr>
        <w:t>a</w:t>
      </w:r>
      <w:r w:rsidRPr="00C578E8">
        <w:rPr>
          <w:rFonts w:eastAsia="Times New Roman"/>
          <w:spacing w:val="5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good-faith</w:t>
      </w:r>
      <w:r w:rsidRPr="00C578E8">
        <w:rPr>
          <w:rFonts w:eastAsia="Times New Roman"/>
          <w:spacing w:val="5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notice</w:t>
      </w:r>
      <w:r w:rsidRPr="00C578E8">
        <w:rPr>
          <w:rFonts w:eastAsia="Times New Roman"/>
          <w:spacing w:val="5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of</w:t>
      </w:r>
      <w:r w:rsidRPr="00C578E8">
        <w:rPr>
          <w:rFonts w:eastAsia="Times New Roman"/>
          <w:spacing w:val="5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intent</w:t>
      </w:r>
      <w:r w:rsidRPr="00C578E8">
        <w:rPr>
          <w:rFonts w:eastAsia="Times New Roman"/>
          <w:spacing w:val="55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to</w:t>
      </w:r>
      <w:r w:rsidRPr="00C578E8">
        <w:rPr>
          <w:rFonts w:eastAsia="Times New Roman"/>
          <w:spacing w:val="5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sue</w:t>
      </w:r>
      <w:r w:rsidRPr="00C578E8">
        <w:rPr>
          <w:rFonts w:eastAsia="Times New Roman"/>
          <w:spacing w:val="5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that</w:t>
      </w:r>
      <w:r w:rsidRPr="00C578E8">
        <w:rPr>
          <w:rFonts w:eastAsia="Times New Roman"/>
          <w:spacing w:val="58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was</w:t>
      </w:r>
      <w:r w:rsidRPr="00C578E8">
        <w:rPr>
          <w:rFonts w:eastAsia="Times New Roman"/>
          <w:spacing w:val="5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given</w:t>
      </w:r>
      <w:r w:rsidRPr="00C578E8">
        <w:rPr>
          <w:rFonts w:eastAsia="Times New Roman"/>
          <w:spacing w:val="5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in</w:t>
      </w:r>
      <w:r w:rsidRPr="00C578E8">
        <w:rPr>
          <w:rFonts w:eastAsia="Times New Roman"/>
          <w:spacing w:val="58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an</w:t>
      </w:r>
      <w:r w:rsidRPr="00C578E8">
        <w:rPr>
          <w:rFonts w:eastAsia="Times New Roman"/>
          <w:spacing w:val="5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effort</w:t>
      </w:r>
      <w:r w:rsidRPr="00C578E8">
        <w:rPr>
          <w:rFonts w:eastAsia="Times New Roman"/>
          <w:spacing w:val="5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to</w:t>
      </w:r>
      <w:r w:rsidRPr="00C578E8">
        <w:rPr>
          <w:rFonts w:eastAsia="Times New Roman"/>
          <w:spacing w:val="5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reach</w:t>
      </w:r>
      <w:r w:rsidRPr="00C578E8">
        <w:rPr>
          <w:rFonts w:eastAsia="Times New Roman"/>
          <w:spacing w:val="58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</w:t>
      </w:r>
      <w:r w:rsidRPr="00C578E8">
        <w:rPr>
          <w:rFonts w:eastAsia="Times New Roman"/>
          <w:spacing w:val="5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settlement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in</w:t>
      </w:r>
      <w:r w:rsidRPr="00C578E8">
        <w:rPr>
          <w:rFonts w:eastAsia="Times New Roman"/>
          <w:sz w:val="28"/>
          <w:szCs w:val="28"/>
        </w:rPr>
        <w:t xml:space="preserve"> a</w:t>
      </w:r>
      <w:r w:rsidRPr="00C578E8">
        <w:rPr>
          <w:rFonts w:eastAsia="Times New Roman"/>
          <w:spacing w:val="-1"/>
          <w:sz w:val="28"/>
          <w:szCs w:val="28"/>
        </w:rPr>
        <w:t xml:space="preserve"> pending,</w:t>
      </w:r>
      <w:r w:rsidRPr="00C578E8">
        <w:rPr>
          <w:rFonts w:eastAsia="Times New Roman"/>
          <w:spacing w:val="-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legitimate dispute.]</w:t>
      </w:r>
    </w:p>
    <w:p w:rsidR="00C578E8" w:rsidRPr="00C578E8" w:rsidRDefault="00C578E8" w:rsidP="00C578E8">
      <w:pPr>
        <w:widowControl w:val="0"/>
        <w:spacing w:before="10" w:after="0" w:line="480" w:lineRule="auto"/>
        <w:ind w:left="0" w:right="122" w:firstLine="720"/>
        <w:jc w:val="left"/>
        <w:rPr>
          <w:rFonts w:eastAsia="Times New Roman"/>
          <w:sz w:val="28"/>
          <w:szCs w:val="28"/>
        </w:rPr>
      </w:pPr>
      <w:r w:rsidRPr="00C578E8">
        <w:rPr>
          <w:rFonts w:eastAsia="Times New Roman"/>
          <w:spacing w:val="-1"/>
          <w:sz w:val="28"/>
          <w:szCs w:val="28"/>
        </w:rPr>
        <w:t>To</w:t>
      </w:r>
      <w:r w:rsidRPr="00C578E8">
        <w:rPr>
          <w:rFonts w:eastAsia="Times New Roman"/>
          <w:spacing w:val="5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succeed</w:t>
      </w:r>
      <w:r w:rsidRPr="00C578E8">
        <w:rPr>
          <w:rFonts w:eastAsia="Times New Roman"/>
          <w:spacing w:val="5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on</w:t>
      </w:r>
      <w:r w:rsidRPr="00C578E8">
        <w:rPr>
          <w:rFonts w:eastAsia="Times New Roman"/>
          <w:spacing w:val="5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this</w:t>
      </w:r>
      <w:r w:rsidRPr="00C578E8">
        <w:rPr>
          <w:rFonts w:eastAsia="Times New Roman"/>
          <w:spacing w:val="5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claim,</w:t>
      </w:r>
      <w:r w:rsidRPr="00C578E8">
        <w:rPr>
          <w:rFonts w:eastAsia="Times New Roman"/>
          <w:spacing w:val="5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pacing w:val="57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C578E8">
        <w:rPr>
          <w:rFonts w:eastAsia="Times New Roman"/>
          <w:spacing w:val="55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C578E8">
        <w:rPr>
          <w:rFonts w:eastAsia="Times New Roman"/>
          <w:spacing w:val="-1"/>
          <w:sz w:val="28"/>
          <w:szCs w:val="28"/>
        </w:rPr>
        <w:t>]</w:t>
      </w:r>
      <w:r w:rsidRPr="00C578E8">
        <w:rPr>
          <w:rFonts w:eastAsia="Times New Roman"/>
          <w:spacing w:val="5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must</w:t>
      </w:r>
      <w:r w:rsidRPr="00C578E8">
        <w:rPr>
          <w:rFonts w:eastAsia="Times New Roman"/>
          <w:spacing w:val="58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prove</w:t>
      </w:r>
      <w:r w:rsidRPr="00C578E8">
        <w:rPr>
          <w:rFonts w:eastAsia="Times New Roman"/>
          <w:spacing w:val="5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each</w:t>
      </w:r>
      <w:r w:rsidRPr="00C578E8">
        <w:rPr>
          <w:rFonts w:eastAsia="Times New Roman"/>
          <w:spacing w:val="58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of</w:t>
      </w:r>
      <w:r w:rsidRPr="00C578E8">
        <w:rPr>
          <w:rFonts w:eastAsia="Times New Roman"/>
          <w:spacing w:val="54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 xml:space="preserve">the </w:t>
      </w:r>
      <w:r w:rsidRPr="00C578E8">
        <w:rPr>
          <w:rFonts w:eastAsia="Times New Roman"/>
          <w:spacing w:val="-1"/>
          <w:sz w:val="28"/>
          <w:szCs w:val="28"/>
        </w:rPr>
        <w:t>following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facts</w:t>
      </w:r>
      <w:r w:rsidRPr="00C578E8">
        <w:rPr>
          <w:rFonts w:eastAsia="Times New Roman"/>
          <w:sz w:val="28"/>
          <w:szCs w:val="28"/>
        </w:rPr>
        <w:t xml:space="preserve"> by</w:t>
      </w:r>
      <w:r w:rsidRPr="00C578E8">
        <w:rPr>
          <w:rFonts w:eastAsia="Times New Roman"/>
          <w:spacing w:val="-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</w:t>
      </w:r>
      <w:r w:rsidRPr="00C578E8">
        <w:rPr>
          <w:rFonts w:eastAsia="Times New Roman"/>
          <w:spacing w:val="-1"/>
          <w:sz w:val="28"/>
          <w:szCs w:val="28"/>
        </w:rPr>
        <w:t xml:space="preserve"> preponderance </w:t>
      </w:r>
      <w:r w:rsidRPr="00C578E8">
        <w:rPr>
          <w:rFonts w:eastAsia="Times New Roman"/>
          <w:sz w:val="28"/>
          <w:szCs w:val="28"/>
        </w:rPr>
        <w:t>of</w:t>
      </w:r>
      <w:r w:rsidRPr="00C578E8">
        <w:rPr>
          <w:rFonts w:eastAsia="Times New Roman"/>
          <w:spacing w:val="-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 xml:space="preserve">the </w:t>
      </w:r>
      <w:r w:rsidRPr="00C578E8">
        <w:rPr>
          <w:rFonts w:eastAsia="Times New Roman"/>
          <w:spacing w:val="-2"/>
          <w:sz w:val="28"/>
          <w:szCs w:val="28"/>
        </w:rPr>
        <w:t>evidence:</w:t>
      </w:r>
    </w:p>
    <w:p w:rsidR="00C578E8" w:rsidRPr="00C578E8" w:rsidRDefault="00C578E8" w:rsidP="00C578E8">
      <w:pPr>
        <w:widowControl w:val="0"/>
        <w:tabs>
          <w:tab w:val="left" w:pos="1833"/>
        </w:tabs>
        <w:spacing w:after="0" w:line="480" w:lineRule="auto"/>
        <w:ind w:left="0" w:right="838" w:firstLine="720"/>
        <w:jc w:val="left"/>
        <w:rPr>
          <w:rFonts w:eastAsia="Times New Roman"/>
          <w:sz w:val="28"/>
          <w:szCs w:val="28"/>
        </w:rPr>
      </w:pPr>
      <w:r w:rsidRPr="00C578E8">
        <w:rPr>
          <w:rFonts w:eastAsia="Times New Roman"/>
          <w:spacing w:val="-1"/>
          <w:sz w:val="28"/>
          <w:szCs w:val="28"/>
          <w:u w:val="single" w:color="000000"/>
        </w:rPr>
        <w:t>First</w:t>
      </w:r>
      <w:r w:rsidRPr="00C578E8">
        <w:rPr>
          <w:rFonts w:eastAsia="Times New Roman"/>
          <w:spacing w:val="-1"/>
          <w:sz w:val="28"/>
          <w:szCs w:val="28"/>
        </w:rPr>
        <w:t>:</w:t>
      </w:r>
      <w:r w:rsidRPr="00C578E8">
        <w:rPr>
          <w:rFonts w:eastAsia="Times New Roman"/>
          <w:spacing w:val="-1"/>
          <w:sz w:val="28"/>
          <w:szCs w:val="28"/>
        </w:rPr>
        <w:tab/>
        <w:t>That</w:t>
      </w:r>
      <w:r w:rsidRPr="00C578E8">
        <w:rPr>
          <w:rFonts w:eastAsia="Times New Roman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[</w:t>
      </w:r>
      <w:r w:rsidRPr="00C578E8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pacing w:val="25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z w:val="28"/>
          <w:szCs w:val="28"/>
          <w:u w:val="single" w:color="000000"/>
        </w:rPr>
        <w:t>of</w:t>
      </w:r>
      <w:r w:rsidRPr="00C578E8">
        <w:rPr>
          <w:rFonts w:eastAsia="Times New Roman"/>
          <w:spacing w:val="25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C578E8">
        <w:rPr>
          <w:rFonts w:eastAsia="Times New Roman"/>
          <w:spacing w:val="-1"/>
          <w:sz w:val="28"/>
          <w:szCs w:val="28"/>
        </w:rPr>
        <w:t>]</w:t>
      </w:r>
      <w:r w:rsidRPr="00C578E8">
        <w:rPr>
          <w:rFonts w:eastAsia="Times New Roman"/>
          <w:spacing w:val="2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[attempted</w:t>
      </w:r>
      <w:r w:rsidRPr="00C578E8">
        <w:rPr>
          <w:rFonts w:eastAsia="Times New Roman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to</w:t>
      </w:r>
      <w:r w:rsidRPr="00C578E8">
        <w:rPr>
          <w:rFonts w:eastAsia="Times New Roman"/>
          <w:spacing w:val="2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use</w:t>
      </w:r>
      <w:r w:rsidRPr="00C578E8">
        <w:rPr>
          <w:rFonts w:eastAsia="Times New Roman"/>
          <w:spacing w:val="23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the</w:t>
      </w:r>
      <w:r w:rsidRPr="00C578E8">
        <w:rPr>
          <w:rFonts w:eastAsia="Times New Roman"/>
          <w:spacing w:val="2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legal</w:t>
      </w:r>
      <w:r w:rsidRPr="00C578E8">
        <w:rPr>
          <w:rFonts w:eastAsia="Times New Roman"/>
          <w:spacing w:val="2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system]</w:t>
      </w:r>
      <w:r w:rsidRPr="00C578E8">
        <w:rPr>
          <w:rFonts w:eastAsia="Times New Roman"/>
          <w:spacing w:val="4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communicated</w:t>
      </w:r>
      <w:r w:rsidRPr="00C578E8">
        <w:rPr>
          <w:rFonts w:eastAsia="Times New Roman"/>
          <w:color w:val="000000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[his/her]</w:t>
      </w:r>
      <w:r w:rsidRPr="00C578E8">
        <w:rPr>
          <w:rFonts w:eastAsia="Times New Roman"/>
          <w:color w:val="000000"/>
          <w:spacing w:val="66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intent</w:t>
      </w:r>
      <w:r w:rsidRPr="00C578E8">
        <w:rPr>
          <w:rFonts w:eastAsia="Times New Roman"/>
          <w:color w:val="000000"/>
          <w:sz w:val="28"/>
          <w:szCs w:val="28"/>
        </w:rPr>
        <w:t xml:space="preserve"> to</w:t>
      </w:r>
      <w:r w:rsidRPr="00C578E8">
        <w:rPr>
          <w:rFonts w:eastAsia="Times New Roman"/>
          <w:color w:val="000000"/>
          <w:spacing w:val="67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z w:val="28"/>
          <w:szCs w:val="28"/>
        </w:rPr>
        <w:t>use</w:t>
      </w:r>
      <w:r w:rsidRPr="00C578E8">
        <w:rPr>
          <w:rFonts w:eastAsia="Times New Roman"/>
          <w:color w:val="000000"/>
          <w:spacing w:val="69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the</w:t>
      </w:r>
      <w:r w:rsidRPr="00C578E8">
        <w:rPr>
          <w:rFonts w:eastAsia="Times New Roman"/>
          <w:color w:val="000000"/>
          <w:spacing w:val="69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legal</w:t>
      </w:r>
      <w:r w:rsidRPr="00C578E8">
        <w:rPr>
          <w:rFonts w:eastAsia="Times New Roman"/>
          <w:color w:val="000000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system</w:t>
      </w:r>
      <w:r w:rsidRPr="00C578E8">
        <w:rPr>
          <w:rFonts w:eastAsia="Times New Roman"/>
          <w:color w:val="000000"/>
          <w:spacing w:val="66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1"/>
          <w:sz w:val="28"/>
          <w:szCs w:val="28"/>
        </w:rPr>
        <w:t>to</w:t>
      </w:r>
      <w:r w:rsidRPr="00C578E8">
        <w:rPr>
          <w:rFonts w:eastAsia="Times New Roman"/>
          <w:color w:val="000000"/>
          <w:spacing w:val="56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[</w:t>
      </w:r>
      <w:r w:rsidRPr="00C578E8">
        <w:rPr>
          <w:rFonts w:eastAsia="Times New Roman"/>
          <w:color w:val="000000"/>
          <w:spacing w:val="-1"/>
          <w:sz w:val="28"/>
          <w:szCs w:val="28"/>
          <w:u w:val="single" w:color="000000"/>
        </w:rPr>
        <w:t xml:space="preserve">name </w:t>
      </w:r>
      <w:r w:rsidRPr="00C578E8">
        <w:rPr>
          <w:rFonts w:eastAsia="Times New Roman"/>
          <w:color w:val="000000"/>
          <w:sz w:val="28"/>
          <w:szCs w:val="28"/>
          <w:u w:val="single" w:color="000000"/>
        </w:rPr>
        <w:t>of</w:t>
      </w:r>
      <w:r w:rsidRPr="00C578E8">
        <w:rPr>
          <w:rFonts w:eastAsia="Times New Roman"/>
          <w:color w:val="000000"/>
          <w:spacing w:val="-1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color w:val="000000"/>
          <w:spacing w:val="-2"/>
          <w:sz w:val="28"/>
          <w:szCs w:val="28"/>
          <w:u w:val="single" w:color="000000"/>
        </w:rPr>
        <w:t>defendant</w:t>
      </w:r>
      <w:r w:rsidRPr="00C578E8">
        <w:rPr>
          <w:rFonts w:eastAsia="Times New Roman"/>
          <w:color w:val="000000"/>
          <w:spacing w:val="-2"/>
          <w:sz w:val="28"/>
          <w:szCs w:val="28"/>
        </w:rPr>
        <w:t>]];</w:t>
      </w:r>
    </w:p>
    <w:p w:rsidR="00C578E8" w:rsidRPr="00C578E8" w:rsidRDefault="00C578E8" w:rsidP="00C578E8">
      <w:pPr>
        <w:widowControl w:val="0"/>
        <w:spacing w:before="64" w:after="0" w:line="480" w:lineRule="auto"/>
        <w:ind w:left="0" w:right="838" w:firstLine="720"/>
        <w:jc w:val="left"/>
        <w:rPr>
          <w:rFonts w:eastAsia="Times New Roman"/>
          <w:sz w:val="28"/>
          <w:szCs w:val="28"/>
        </w:rPr>
      </w:pPr>
      <w:r w:rsidRPr="00C578E8">
        <w:rPr>
          <w:rFonts w:eastAsia="Times New Roman"/>
          <w:spacing w:val="-1"/>
          <w:sz w:val="28"/>
          <w:szCs w:val="28"/>
          <w:u w:val="single" w:color="000000"/>
        </w:rPr>
        <w:t>Second</w:t>
      </w:r>
      <w:r w:rsidRPr="00C578E8">
        <w:rPr>
          <w:rFonts w:eastAsia="Times New Roman"/>
          <w:spacing w:val="-1"/>
          <w:sz w:val="28"/>
          <w:szCs w:val="28"/>
        </w:rPr>
        <w:t>:</w:t>
      </w:r>
      <w:r w:rsidRPr="00C578E8">
        <w:rPr>
          <w:rFonts w:eastAsia="Times New Roman"/>
          <w:spacing w:val="22"/>
          <w:sz w:val="28"/>
          <w:szCs w:val="28"/>
        </w:rPr>
        <w:tab/>
      </w:r>
      <w:r w:rsidRPr="00C578E8">
        <w:rPr>
          <w:rFonts w:eastAsia="Times New Roman"/>
          <w:spacing w:val="-1"/>
          <w:sz w:val="28"/>
          <w:szCs w:val="28"/>
        </w:rPr>
        <w:t>That</w:t>
      </w:r>
      <w:r w:rsidRPr="00C578E8">
        <w:rPr>
          <w:rFonts w:eastAsia="Times New Roman"/>
          <w:spacing w:val="31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[</w:t>
      </w:r>
      <w:r w:rsidRPr="00C578E8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pacing w:val="33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C578E8">
        <w:rPr>
          <w:rFonts w:eastAsia="Times New Roman"/>
          <w:spacing w:val="31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C578E8">
        <w:rPr>
          <w:rFonts w:eastAsia="Times New Roman"/>
          <w:spacing w:val="-1"/>
          <w:sz w:val="28"/>
          <w:szCs w:val="28"/>
        </w:rPr>
        <w:t>]’s</w:t>
      </w:r>
      <w:r w:rsidRPr="00C578E8">
        <w:rPr>
          <w:rFonts w:eastAsia="Times New Roman"/>
          <w:spacing w:val="3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[attempt</w:t>
      </w:r>
      <w:r w:rsidRPr="00C578E8">
        <w:rPr>
          <w:rFonts w:eastAsia="Times New Roman"/>
          <w:spacing w:val="3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to</w:t>
      </w:r>
      <w:r w:rsidRPr="00C578E8">
        <w:rPr>
          <w:rFonts w:eastAsia="Times New Roman"/>
          <w:spacing w:val="31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use</w:t>
      </w:r>
      <w:r w:rsidRPr="00C578E8">
        <w:rPr>
          <w:rFonts w:eastAsia="Times New Roman"/>
          <w:spacing w:val="3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3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legal</w:t>
      </w:r>
      <w:r w:rsidRPr="00C578E8">
        <w:rPr>
          <w:rFonts w:eastAsia="Times New Roman"/>
          <w:spacing w:val="3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system]</w:t>
      </w:r>
      <w:r w:rsidRPr="00C578E8">
        <w:rPr>
          <w:rFonts w:eastAsia="Times New Roman"/>
          <w:spacing w:val="4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communication</w:t>
      </w:r>
      <w:r w:rsidRPr="00C578E8">
        <w:rPr>
          <w:rFonts w:eastAsia="Times New Roman"/>
          <w:color w:val="000000"/>
          <w:spacing w:val="17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to</w:t>
      </w:r>
      <w:r w:rsidRPr="00C578E8">
        <w:rPr>
          <w:rFonts w:eastAsia="Times New Roman"/>
          <w:color w:val="000000"/>
          <w:spacing w:val="19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2"/>
          <w:sz w:val="28"/>
          <w:szCs w:val="28"/>
        </w:rPr>
        <w:t>[</w:t>
      </w:r>
      <w:r w:rsidRPr="00C578E8">
        <w:rPr>
          <w:rFonts w:eastAsia="Times New Roman"/>
          <w:color w:val="000000"/>
          <w:spacing w:val="-2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color w:val="000000"/>
          <w:spacing w:val="18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color w:val="000000"/>
          <w:spacing w:val="1"/>
          <w:sz w:val="28"/>
          <w:szCs w:val="28"/>
          <w:u w:val="single" w:color="000000"/>
        </w:rPr>
        <w:t>of</w:t>
      </w:r>
      <w:r w:rsidRPr="00C578E8">
        <w:rPr>
          <w:rFonts w:eastAsia="Times New Roman"/>
          <w:color w:val="000000"/>
          <w:spacing w:val="17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  <w:u w:val="single" w:color="000000"/>
        </w:rPr>
        <w:t>defendant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]</w:t>
      </w:r>
      <w:r w:rsidRPr="00C578E8">
        <w:rPr>
          <w:rFonts w:eastAsia="Times New Roman"/>
          <w:color w:val="000000"/>
          <w:spacing w:val="16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z w:val="28"/>
          <w:szCs w:val="28"/>
        </w:rPr>
        <w:t>of</w:t>
      </w:r>
      <w:r w:rsidRPr="00C578E8">
        <w:rPr>
          <w:rFonts w:eastAsia="Times New Roman"/>
          <w:color w:val="000000"/>
          <w:spacing w:val="18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[his/her]</w:t>
      </w:r>
      <w:r w:rsidRPr="00C578E8">
        <w:rPr>
          <w:rFonts w:eastAsia="Times New Roman"/>
          <w:color w:val="000000"/>
          <w:spacing w:val="16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intent</w:t>
      </w:r>
      <w:r w:rsidRPr="00C578E8">
        <w:rPr>
          <w:rFonts w:eastAsia="Times New Roman"/>
          <w:color w:val="000000"/>
          <w:spacing w:val="19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to</w:t>
      </w:r>
      <w:r w:rsidRPr="00C578E8">
        <w:rPr>
          <w:rFonts w:eastAsia="Times New Roman"/>
          <w:color w:val="000000"/>
          <w:spacing w:val="39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z w:val="28"/>
          <w:szCs w:val="28"/>
        </w:rPr>
        <w:t>use</w:t>
      </w:r>
      <w:r w:rsidRPr="00C578E8">
        <w:rPr>
          <w:rFonts w:eastAsia="Times New Roman"/>
          <w:color w:val="000000"/>
          <w:spacing w:val="23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lastRenderedPageBreak/>
        <w:t>the</w:t>
      </w:r>
      <w:r w:rsidRPr="00C578E8">
        <w:rPr>
          <w:rFonts w:eastAsia="Times New Roman"/>
          <w:color w:val="000000"/>
          <w:spacing w:val="23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legal</w:t>
      </w:r>
      <w:r w:rsidRPr="00C578E8">
        <w:rPr>
          <w:rFonts w:eastAsia="Times New Roman"/>
          <w:color w:val="000000"/>
          <w:spacing w:val="24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system]</w:t>
      </w:r>
      <w:r w:rsidRPr="00C578E8">
        <w:rPr>
          <w:rFonts w:eastAsia="Times New Roman"/>
          <w:color w:val="000000"/>
          <w:spacing w:val="26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was</w:t>
      </w:r>
      <w:r w:rsidRPr="00C578E8">
        <w:rPr>
          <w:rFonts w:eastAsia="Times New Roman"/>
          <w:color w:val="000000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made</w:t>
      </w:r>
      <w:r w:rsidRPr="00C578E8">
        <w:rPr>
          <w:rFonts w:eastAsia="Times New Roman"/>
          <w:color w:val="000000"/>
          <w:spacing w:val="26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in</w:t>
      </w:r>
      <w:r w:rsidRPr="00C578E8">
        <w:rPr>
          <w:rFonts w:eastAsia="Times New Roman"/>
          <w:color w:val="000000"/>
          <w:spacing w:val="24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good</w:t>
      </w:r>
      <w:r w:rsidRPr="00C578E8">
        <w:rPr>
          <w:rFonts w:eastAsia="Times New Roman"/>
          <w:color w:val="000000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faith</w:t>
      </w:r>
      <w:r w:rsidRPr="00C578E8">
        <w:rPr>
          <w:rFonts w:eastAsia="Times New Roman"/>
          <w:color w:val="000000"/>
          <w:spacing w:val="24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z w:val="28"/>
          <w:szCs w:val="28"/>
        </w:rPr>
        <w:t>as</w:t>
      </w:r>
      <w:r w:rsidRPr="00C578E8">
        <w:rPr>
          <w:rFonts w:eastAsia="Times New Roman"/>
          <w:color w:val="000000"/>
          <w:spacing w:val="24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z w:val="28"/>
          <w:szCs w:val="28"/>
        </w:rPr>
        <w:t>an</w:t>
      </w:r>
      <w:r w:rsidRPr="00C578E8">
        <w:rPr>
          <w:rFonts w:eastAsia="Times New Roman"/>
          <w:color w:val="000000"/>
          <w:spacing w:val="24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exercise</w:t>
      </w:r>
      <w:r w:rsidRPr="00C578E8">
        <w:rPr>
          <w:rFonts w:eastAsia="Times New Roman"/>
          <w:color w:val="000000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z w:val="28"/>
          <w:szCs w:val="28"/>
        </w:rPr>
        <w:t>of</w:t>
      </w:r>
      <w:r w:rsidRPr="00C578E8">
        <w:rPr>
          <w:rFonts w:eastAsia="Times New Roman"/>
          <w:color w:val="000000"/>
          <w:spacing w:val="26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[his/her]</w:t>
      </w:r>
      <w:r w:rsidRPr="00C578E8">
        <w:rPr>
          <w:rFonts w:eastAsia="Times New Roman"/>
          <w:color w:val="000000"/>
          <w:spacing w:val="23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z w:val="28"/>
          <w:szCs w:val="28"/>
        </w:rPr>
        <w:t>First</w:t>
      </w:r>
      <w:r w:rsidRPr="00C578E8">
        <w:rPr>
          <w:rFonts w:eastAsia="Times New Roman"/>
          <w:color w:val="000000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2"/>
          <w:sz w:val="28"/>
          <w:szCs w:val="28"/>
        </w:rPr>
        <w:t>Amendment</w:t>
      </w:r>
      <w:r w:rsidRPr="00C578E8">
        <w:rPr>
          <w:rFonts w:eastAsia="Times New Roman"/>
          <w:color w:val="000000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rights</w:t>
      </w:r>
      <w:r w:rsidRPr="00C578E8">
        <w:rPr>
          <w:rFonts w:eastAsia="Times New Roman"/>
          <w:color w:val="000000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and</w:t>
      </w:r>
      <w:r w:rsidRPr="00C578E8">
        <w:rPr>
          <w:rFonts w:eastAsia="Times New Roman"/>
          <w:color w:val="000000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was</w:t>
      </w:r>
      <w:r w:rsidRPr="00C578E8">
        <w:rPr>
          <w:rFonts w:eastAsia="Times New Roman"/>
          <w:color w:val="000000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not</w:t>
      </w:r>
      <w:r w:rsidRPr="00C578E8">
        <w:rPr>
          <w:rFonts w:eastAsia="Times New Roman"/>
          <w:color w:val="000000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z w:val="28"/>
          <w:szCs w:val="28"/>
        </w:rPr>
        <w:t>a</w:t>
      </w:r>
      <w:r w:rsidRPr="00C578E8">
        <w:rPr>
          <w:rFonts w:eastAsia="Times New Roman"/>
          <w:color w:val="000000"/>
          <w:spacing w:val="26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bad-faith</w:t>
      </w:r>
      <w:r w:rsidRPr="00C578E8">
        <w:rPr>
          <w:rFonts w:eastAsia="Times New Roman"/>
          <w:color w:val="000000"/>
          <w:spacing w:val="57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threat</w:t>
      </w:r>
      <w:r w:rsidRPr="00C578E8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intended</w:t>
      </w:r>
      <w:r w:rsidRPr="00C578E8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z w:val="28"/>
          <w:szCs w:val="28"/>
        </w:rPr>
        <w:t xml:space="preserve">as </w:t>
      </w:r>
      <w:r w:rsidRPr="00C578E8">
        <w:rPr>
          <w:rFonts w:eastAsia="Times New Roman"/>
          <w:color w:val="000000"/>
          <w:spacing w:val="-2"/>
          <w:sz w:val="28"/>
          <w:szCs w:val="28"/>
        </w:rPr>
        <w:t xml:space="preserve">an </w:t>
      </w:r>
      <w:r w:rsidRPr="00C578E8">
        <w:rPr>
          <w:rFonts w:eastAsia="Times New Roman"/>
          <w:color w:val="000000"/>
          <w:sz w:val="28"/>
          <w:szCs w:val="28"/>
        </w:rPr>
        <w:t>act</w:t>
      </w:r>
      <w:r w:rsidRPr="00C578E8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z w:val="28"/>
          <w:szCs w:val="28"/>
        </w:rPr>
        <w:t>of</w:t>
      </w:r>
      <w:r w:rsidRPr="00C578E8">
        <w:rPr>
          <w:rFonts w:eastAsia="Times New Roman"/>
          <w:color w:val="000000"/>
          <w:spacing w:val="-1"/>
          <w:sz w:val="28"/>
          <w:szCs w:val="28"/>
        </w:rPr>
        <w:t xml:space="preserve"> harassment;</w:t>
      </w:r>
    </w:p>
    <w:p w:rsidR="00C578E8" w:rsidRPr="00C578E8" w:rsidRDefault="00C578E8" w:rsidP="00C578E8">
      <w:pPr>
        <w:widowControl w:val="0"/>
        <w:tabs>
          <w:tab w:val="left" w:pos="1833"/>
        </w:tabs>
        <w:spacing w:before="239" w:after="0" w:line="480" w:lineRule="auto"/>
        <w:ind w:left="0" w:right="838" w:firstLine="720"/>
        <w:jc w:val="left"/>
        <w:rPr>
          <w:rFonts w:eastAsia="Times New Roman"/>
          <w:sz w:val="28"/>
          <w:szCs w:val="28"/>
        </w:rPr>
      </w:pPr>
      <w:r w:rsidRPr="00C578E8">
        <w:rPr>
          <w:rFonts w:eastAsia="Times New Roman"/>
          <w:spacing w:val="-1"/>
          <w:sz w:val="28"/>
          <w:szCs w:val="28"/>
          <w:u w:val="single" w:color="000000"/>
        </w:rPr>
        <w:t>Third</w:t>
      </w:r>
      <w:r w:rsidRPr="00C578E8">
        <w:rPr>
          <w:rFonts w:eastAsia="Times New Roman"/>
          <w:spacing w:val="-1"/>
          <w:sz w:val="28"/>
          <w:szCs w:val="28"/>
        </w:rPr>
        <w:t>:</w:t>
      </w:r>
      <w:r w:rsidRPr="00C578E8">
        <w:rPr>
          <w:rFonts w:eastAsia="Times New Roman"/>
          <w:spacing w:val="-1"/>
          <w:sz w:val="28"/>
          <w:szCs w:val="28"/>
        </w:rPr>
        <w:tab/>
        <w:t>That</w:t>
      </w:r>
      <w:r w:rsidRPr="00C578E8">
        <w:rPr>
          <w:rFonts w:eastAsia="Times New Roman"/>
          <w:spacing w:val="44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[</w:t>
      </w:r>
      <w:r w:rsidRPr="00C578E8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pacing w:val="45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C578E8">
        <w:rPr>
          <w:rFonts w:eastAsia="Times New Roman"/>
          <w:spacing w:val="41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defendant</w:t>
      </w:r>
      <w:r w:rsidRPr="00C578E8">
        <w:rPr>
          <w:rFonts w:eastAsia="Times New Roman"/>
          <w:spacing w:val="-1"/>
          <w:sz w:val="28"/>
          <w:szCs w:val="28"/>
        </w:rPr>
        <w:t>]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intentionally</w:t>
      </w:r>
      <w:r w:rsidRPr="00C578E8">
        <w:rPr>
          <w:rFonts w:eastAsia="Times New Roman"/>
          <w:spacing w:val="3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retaliated</w:t>
      </w:r>
      <w:r w:rsidRPr="00C578E8">
        <w:rPr>
          <w:rFonts w:eastAsia="Times New Roman"/>
          <w:spacing w:val="4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against</w:t>
      </w:r>
      <w:r w:rsidRPr="00C578E8">
        <w:rPr>
          <w:rFonts w:eastAsia="Times New Roman"/>
          <w:spacing w:val="44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or</w:t>
      </w:r>
      <w:r w:rsidRPr="00C578E8">
        <w:rPr>
          <w:rFonts w:eastAsia="Times New Roman"/>
          <w:spacing w:val="6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punished</w:t>
      </w:r>
      <w:r w:rsidRPr="00C578E8">
        <w:rPr>
          <w:rFonts w:eastAsia="Times New Roman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[</w:t>
      </w:r>
      <w:r w:rsidRPr="00C578E8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pacing w:val="25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C578E8">
        <w:rPr>
          <w:rFonts w:eastAsia="Times New Roman"/>
          <w:spacing w:val="24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C578E8">
        <w:rPr>
          <w:rFonts w:eastAsia="Times New Roman"/>
          <w:spacing w:val="-1"/>
          <w:sz w:val="28"/>
          <w:szCs w:val="28"/>
        </w:rPr>
        <w:t>]</w:t>
      </w:r>
      <w:r w:rsidRPr="00C578E8">
        <w:rPr>
          <w:rFonts w:eastAsia="Times New Roman"/>
          <w:spacing w:val="23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because</w:t>
      </w:r>
      <w:r w:rsidRPr="00C578E8">
        <w:rPr>
          <w:rFonts w:eastAsia="Times New Roman"/>
          <w:spacing w:val="2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of</w:t>
      </w:r>
      <w:r w:rsidRPr="00C578E8">
        <w:rPr>
          <w:rFonts w:eastAsia="Times New Roman"/>
          <w:spacing w:val="2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[his/her]</w:t>
      </w:r>
      <w:r w:rsidRPr="00C578E8">
        <w:rPr>
          <w:rFonts w:eastAsia="Times New Roman"/>
          <w:spacing w:val="2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[attempt</w:t>
      </w:r>
      <w:r w:rsidRPr="00C578E8">
        <w:rPr>
          <w:rFonts w:eastAsia="Times New Roman"/>
          <w:spacing w:val="2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to</w:t>
      </w:r>
      <w:r w:rsidRPr="00C578E8">
        <w:rPr>
          <w:rFonts w:eastAsia="Times New Roman"/>
          <w:spacing w:val="35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use</w:t>
      </w:r>
      <w:r w:rsidRPr="00C578E8">
        <w:rPr>
          <w:rFonts w:eastAsia="Times New Roman"/>
          <w:spacing w:val="3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3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legal</w:t>
      </w:r>
      <w:r w:rsidRPr="00C578E8">
        <w:rPr>
          <w:rFonts w:eastAsia="Times New Roman"/>
          <w:spacing w:val="3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system]</w:t>
      </w:r>
      <w:r w:rsidRPr="00C578E8">
        <w:rPr>
          <w:rFonts w:eastAsia="Times New Roman"/>
          <w:spacing w:val="3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communication</w:t>
      </w:r>
      <w:r w:rsidRPr="00C578E8">
        <w:rPr>
          <w:rFonts w:eastAsia="Times New Roman"/>
          <w:color w:val="000000"/>
          <w:spacing w:val="34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z w:val="28"/>
          <w:szCs w:val="28"/>
        </w:rPr>
        <w:t>of</w:t>
      </w:r>
      <w:r w:rsidRPr="00C578E8">
        <w:rPr>
          <w:rFonts w:eastAsia="Times New Roman"/>
          <w:color w:val="000000"/>
          <w:spacing w:val="33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[his/her]</w:t>
      </w:r>
      <w:r w:rsidRPr="00C578E8">
        <w:rPr>
          <w:rFonts w:eastAsia="Times New Roman"/>
          <w:color w:val="000000"/>
          <w:spacing w:val="33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intent</w:t>
      </w:r>
      <w:r w:rsidRPr="00C578E8">
        <w:rPr>
          <w:rFonts w:eastAsia="Times New Roman"/>
          <w:color w:val="000000"/>
          <w:spacing w:val="34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1"/>
          <w:sz w:val="28"/>
          <w:szCs w:val="28"/>
        </w:rPr>
        <w:t>to</w:t>
      </w:r>
      <w:r w:rsidRPr="00C578E8">
        <w:rPr>
          <w:rFonts w:eastAsia="Times New Roman"/>
          <w:color w:val="000000"/>
          <w:spacing w:val="50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z w:val="28"/>
          <w:szCs w:val="28"/>
        </w:rPr>
        <w:t>use</w:t>
      </w:r>
      <w:r w:rsidRPr="00C578E8">
        <w:rPr>
          <w:rFonts w:eastAsia="Times New Roman"/>
          <w:color w:val="000000"/>
          <w:spacing w:val="-3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the legal</w:t>
      </w:r>
      <w:r w:rsidRPr="00C578E8">
        <w:rPr>
          <w:rFonts w:eastAsia="Times New Roman"/>
          <w:color w:val="000000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system</w:t>
      </w:r>
      <w:r w:rsidRPr="00C578E8">
        <w:rPr>
          <w:rFonts w:eastAsia="Times New Roman"/>
          <w:color w:val="000000"/>
          <w:spacing w:val="-6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z w:val="28"/>
          <w:szCs w:val="28"/>
        </w:rPr>
        <w:t xml:space="preserve">to </w:t>
      </w:r>
      <w:r w:rsidRPr="00C578E8">
        <w:rPr>
          <w:rFonts w:eastAsia="Times New Roman"/>
          <w:color w:val="000000"/>
          <w:spacing w:val="-2"/>
          <w:sz w:val="28"/>
          <w:szCs w:val="28"/>
        </w:rPr>
        <w:t>[</w:t>
      </w:r>
      <w:r w:rsidRPr="00C578E8">
        <w:rPr>
          <w:rFonts w:eastAsia="Times New Roman"/>
          <w:color w:val="000000"/>
          <w:spacing w:val="-2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color w:val="000000"/>
          <w:spacing w:val="-1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color w:val="000000"/>
          <w:spacing w:val="1"/>
          <w:sz w:val="28"/>
          <w:szCs w:val="28"/>
          <w:u w:val="single" w:color="000000"/>
        </w:rPr>
        <w:t>of</w:t>
      </w:r>
      <w:r w:rsidRPr="00C578E8">
        <w:rPr>
          <w:rFonts w:eastAsia="Times New Roman"/>
          <w:color w:val="000000"/>
          <w:spacing w:val="-2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  <w:u w:val="single" w:color="000000"/>
        </w:rPr>
        <w:t>defendant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]];</w:t>
      </w:r>
      <w:r w:rsidRPr="00C578E8">
        <w:rPr>
          <w:rFonts w:eastAsia="Times New Roman"/>
          <w:color w:val="000000"/>
          <w:sz w:val="28"/>
          <w:szCs w:val="28"/>
        </w:rPr>
        <w:t xml:space="preserve"> and</w:t>
      </w:r>
    </w:p>
    <w:p w:rsidR="00C578E8" w:rsidRPr="00C578E8" w:rsidRDefault="00C578E8" w:rsidP="00C578E8">
      <w:pPr>
        <w:widowControl w:val="0"/>
        <w:spacing w:before="53" w:after="0" w:line="480" w:lineRule="auto"/>
        <w:ind w:left="0" w:right="838" w:firstLine="720"/>
        <w:jc w:val="left"/>
        <w:rPr>
          <w:rFonts w:eastAsia="Times New Roman"/>
          <w:sz w:val="28"/>
          <w:szCs w:val="28"/>
        </w:rPr>
      </w:pPr>
      <w:r w:rsidRPr="00C578E8">
        <w:rPr>
          <w:rFonts w:eastAsia="Times New Roman"/>
          <w:spacing w:val="-1"/>
          <w:sz w:val="28"/>
          <w:szCs w:val="28"/>
          <w:u w:val="single" w:color="000000"/>
        </w:rPr>
        <w:t>Fourth</w:t>
      </w:r>
      <w:r w:rsidRPr="00C578E8">
        <w:rPr>
          <w:rFonts w:eastAsia="Times New Roman"/>
          <w:spacing w:val="-1"/>
          <w:sz w:val="28"/>
          <w:szCs w:val="28"/>
        </w:rPr>
        <w:t>:</w:t>
      </w:r>
      <w:r w:rsidRPr="00C578E8">
        <w:rPr>
          <w:rFonts w:eastAsia="Times New Roman"/>
          <w:spacing w:val="28"/>
          <w:sz w:val="28"/>
          <w:szCs w:val="28"/>
        </w:rPr>
        <w:tab/>
      </w:r>
      <w:r w:rsidRPr="00C578E8">
        <w:rPr>
          <w:rFonts w:eastAsia="Times New Roman"/>
          <w:spacing w:val="-1"/>
          <w:sz w:val="28"/>
          <w:szCs w:val="28"/>
        </w:rPr>
        <w:t>That</w:t>
      </w:r>
      <w:r w:rsidRPr="00C578E8">
        <w:rPr>
          <w:rFonts w:eastAsia="Times New Roman"/>
          <w:spacing w:val="67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[</w:t>
      </w:r>
      <w:r w:rsidRPr="00C578E8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pacing w:val="66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z w:val="28"/>
          <w:szCs w:val="28"/>
          <w:u w:val="single" w:color="000000"/>
        </w:rPr>
        <w:t>of</w:t>
      </w:r>
      <w:r w:rsidRPr="00C578E8">
        <w:rPr>
          <w:rFonts w:eastAsia="Times New Roman"/>
          <w:spacing w:val="66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defendant</w:t>
      </w:r>
      <w:r w:rsidRPr="00C578E8">
        <w:rPr>
          <w:rFonts w:eastAsia="Times New Roman"/>
          <w:spacing w:val="-1"/>
          <w:sz w:val="28"/>
          <w:szCs w:val="28"/>
        </w:rPr>
        <w:t>]</w:t>
      </w:r>
      <w:r w:rsidRPr="00C578E8">
        <w:rPr>
          <w:rFonts w:eastAsia="Times New Roman"/>
          <w:spacing w:val="6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acted</w:t>
      </w:r>
      <w:r w:rsidRPr="00C578E8">
        <w:rPr>
          <w:rFonts w:eastAsia="Times New Roman"/>
          <w:spacing w:val="6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under</w:t>
      </w:r>
      <w:r w:rsidRPr="00C578E8">
        <w:rPr>
          <w:rFonts w:eastAsia="Times New Roman"/>
          <w:spacing w:val="6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color</w:t>
      </w:r>
      <w:r w:rsidRPr="00C578E8">
        <w:rPr>
          <w:rFonts w:eastAsia="Times New Roman"/>
          <w:spacing w:val="6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of</w:t>
      </w:r>
      <w:r w:rsidRPr="00C578E8">
        <w:rPr>
          <w:rFonts w:eastAsia="Times New Roman"/>
          <w:spacing w:val="66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law</w:t>
      </w:r>
      <w:r w:rsidRPr="00C578E8">
        <w:rPr>
          <w:rFonts w:eastAsia="Times New Roman"/>
          <w:spacing w:val="6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when</w:t>
      </w:r>
      <w:r w:rsidRPr="00C578E8">
        <w:rPr>
          <w:rFonts w:eastAsia="Times New Roman"/>
          <w:spacing w:val="3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[he/she]</w:t>
      </w:r>
      <w:r w:rsidRPr="00C578E8">
        <w:rPr>
          <w:rFonts w:eastAsia="Times New Roman"/>
          <w:spacing w:val="6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retaliated</w:t>
      </w:r>
      <w:r w:rsidRPr="00C578E8">
        <w:rPr>
          <w:rFonts w:eastAsia="Times New Roman"/>
          <w:spacing w:val="6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against</w:t>
      </w:r>
      <w:r w:rsidRPr="00C578E8">
        <w:rPr>
          <w:rFonts w:eastAsia="Times New Roman"/>
          <w:spacing w:val="63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or</w:t>
      </w:r>
      <w:r w:rsidRPr="00C578E8">
        <w:rPr>
          <w:rFonts w:eastAsia="Times New Roman"/>
          <w:spacing w:val="6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punished</w:t>
      </w:r>
      <w:r w:rsidRPr="00C578E8">
        <w:rPr>
          <w:rFonts w:eastAsia="Times New Roman"/>
          <w:spacing w:val="65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[</w:t>
      </w:r>
      <w:r w:rsidRPr="00C578E8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pacing w:val="64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C578E8">
        <w:rPr>
          <w:rFonts w:eastAsia="Times New Roman"/>
          <w:spacing w:val="63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-2"/>
          <w:sz w:val="28"/>
          <w:szCs w:val="28"/>
          <w:u w:val="single" w:color="000000"/>
        </w:rPr>
        <w:t>plaintiff</w:t>
      </w:r>
      <w:r w:rsidRPr="00C578E8">
        <w:rPr>
          <w:rFonts w:eastAsia="Times New Roman"/>
          <w:spacing w:val="-2"/>
          <w:sz w:val="28"/>
          <w:szCs w:val="28"/>
        </w:rPr>
        <w:t>].</w:t>
      </w:r>
      <w:r w:rsidRPr="00C578E8">
        <w:rPr>
          <w:rFonts w:eastAsia="Times New Roman"/>
          <w:spacing w:val="-3"/>
          <w:sz w:val="28"/>
          <w:szCs w:val="28"/>
        </w:rPr>
        <w:t xml:space="preserve">  </w:t>
      </w:r>
      <w:r w:rsidRPr="00C578E8">
        <w:rPr>
          <w:rFonts w:eastAsia="Times New Roman"/>
          <w:sz w:val="28"/>
          <w:szCs w:val="28"/>
        </w:rPr>
        <w:t>[The</w:t>
      </w:r>
      <w:r w:rsidRPr="00C578E8">
        <w:rPr>
          <w:rFonts w:eastAsia="Times New Roman"/>
          <w:spacing w:val="1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parties</w:t>
      </w:r>
      <w:r w:rsidRPr="00C578E8">
        <w:rPr>
          <w:rFonts w:eastAsia="Times New Roman"/>
          <w:spacing w:val="12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have</w:t>
      </w:r>
      <w:r w:rsidRPr="00C578E8">
        <w:rPr>
          <w:rFonts w:eastAsia="Times New Roman"/>
          <w:spacing w:val="1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agreed</w:t>
      </w:r>
      <w:r w:rsidRPr="00C578E8">
        <w:rPr>
          <w:rFonts w:eastAsia="Times New Roman"/>
          <w:spacing w:val="1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that</w:t>
      </w:r>
      <w:r w:rsidRPr="00C578E8">
        <w:rPr>
          <w:rFonts w:eastAsia="Times New Roman"/>
          <w:spacing w:val="1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</w:t>
      </w:r>
      <w:r w:rsidRPr="00C578E8">
        <w:rPr>
          <w:rFonts w:eastAsia="Times New Roman"/>
          <w:spacing w:val="-1"/>
          <w:sz w:val="28"/>
          <w:szCs w:val="28"/>
          <w:u w:val="single"/>
        </w:rPr>
        <w:t>name</w:t>
      </w:r>
      <w:r w:rsidRPr="00C578E8">
        <w:rPr>
          <w:rFonts w:eastAsia="Times New Roman"/>
          <w:spacing w:val="13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/>
        </w:rPr>
        <w:t>of</w:t>
      </w:r>
      <w:r w:rsidRPr="00C578E8">
        <w:rPr>
          <w:rFonts w:eastAsia="Times New Roman"/>
          <w:spacing w:val="12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/>
        </w:rPr>
        <w:t>defendant</w:t>
      </w:r>
      <w:r w:rsidRPr="00C578E8">
        <w:rPr>
          <w:rFonts w:eastAsia="Times New Roman"/>
          <w:spacing w:val="-1"/>
          <w:sz w:val="28"/>
          <w:szCs w:val="28"/>
        </w:rPr>
        <w:t>]</w:t>
      </w:r>
      <w:r w:rsidRPr="00C578E8">
        <w:rPr>
          <w:rFonts w:eastAsia="Times New Roman"/>
          <w:spacing w:val="9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acted</w:t>
      </w:r>
      <w:r w:rsidRPr="00C578E8">
        <w:rPr>
          <w:rFonts w:eastAsia="Times New Roman"/>
          <w:spacing w:val="29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under</w:t>
      </w:r>
      <w:r w:rsidRPr="00C578E8">
        <w:rPr>
          <w:rFonts w:eastAsia="Times New Roman"/>
          <w:spacing w:val="4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color</w:t>
      </w:r>
      <w:r w:rsidRPr="00C578E8">
        <w:rPr>
          <w:rFonts w:eastAsia="Times New Roman"/>
          <w:spacing w:val="49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of</w:t>
      </w:r>
      <w:r w:rsidRPr="00C578E8">
        <w:rPr>
          <w:rFonts w:eastAsia="Times New Roman"/>
          <w:spacing w:val="4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law,</w:t>
      </w:r>
      <w:r w:rsidRPr="00C578E8">
        <w:rPr>
          <w:rFonts w:eastAsia="Times New Roman"/>
          <w:spacing w:val="46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so</w:t>
      </w:r>
      <w:r w:rsidRPr="00C578E8">
        <w:rPr>
          <w:rFonts w:eastAsia="Times New Roman"/>
          <w:spacing w:val="4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you</w:t>
      </w:r>
      <w:r w:rsidRPr="00C578E8">
        <w:rPr>
          <w:rFonts w:eastAsia="Times New Roman"/>
          <w:spacing w:val="4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should</w:t>
      </w:r>
      <w:r w:rsidRPr="00C578E8">
        <w:rPr>
          <w:rFonts w:eastAsia="Times New Roman"/>
          <w:spacing w:val="50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accept</w:t>
      </w:r>
      <w:r w:rsidRPr="00C578E8">
        <w:rPr>
          <w:rFonts w:eastAsia="Times New Roman"/>
          <w:spacing w:val="5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that</w:t>
      </w:r>
      <w:r w:rsidRPr="00C578E8">
        <w:rPr>
          <w:rFonts w:eastAsia="Times New Roman"/>
          <w:spacing w:val="50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as</w:t>
      </w:r>
      <w:r w:rsidRPr="00C578E8">
        <w:rPr>
          <w:rFonts w:eastAsia="Times New Roman"/>
          <w:spacing w:val="48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</w:t>
      </w:r>
      <w:r w:rsidRPr="00C578E8">
        <w:rPr>
          <w:rFonts w:eastAsia="Times New Roman"/>
          <w:spacing w:val="4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proven</w:t>
      </w:r>
      <w:r w:rsidRPr="00C578E8">
        <w:rPr>
          <w:rFonts w:eastAsia="Times New Roman"/>
          <w:spacing w:val="25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fact.]</w:t>
      </w:r>
    </w:p>
    <w:p w:rsidR="00C578E8" w:rsidRPr="00C578E8" w:rsidRDefault="00C578E8" w:rsidP="00C578E8">
      <w:pPr>
        <w:widowControl w:val="0"/>
        <w:spacing w:before="15" w:after="0" w:line="160" w:lineRule="exact"/>
        <w:ind w:left="0" w:firstLine="720"/>
        <w:jc w:val="left"/>
        <w:rPr>
          <w:rFonts w:eastAsia="Calibri"/>
          <w:sz w:val="16"/>
          <w:szCs w:val="16"/>
        </w:rPr>
      </w:pPr>
    </w:p>
    <w:p w:rsidR="00C578E8" w:rsidRPr="00C578E8" w:rsidRDefault="00C578E8" w:rsidP="00C578E8">
      <w:pPr>
        <w:widowControl w:val="0"/>
        <w:spacing w:after="0" w:line="480" w:lineRule="auto"/>
        <w:ind w:left="0" w:firstLine="720"/>
        <w:jc w:val="left"/>
        <w:rPr>
          <w:rFonts w:eastAsia="Times New Roman"/>
          <w:sz w:val="28"/>
          <w:szCs w:val="28"/>
        </w:rPr>
      </w:pPr>
      <w:r w:rsidRPr="00C578E8">
        <w:rPr>
          <w:rFonts w:eastAsia="Times New Roman"/>
          <w:sz w:val="28"/>
          <w:szCs w:val="28"/>
        </w:rPr>
        <w:t>For</w:t>
      </w:r>
      <w:r w:rsidRPr="00C578E8">
        <w:rPr>
          <w:rFonts w:eastAsia="Times New Roman"/>
          <w:spacing w:val="4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4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third</w:t>
      </w:r>
      <w:r w:rsidRPr="00C578E8">
        <w:rPr>
          <w:rFonts w:eastAsia="Times New Roman"/>
          <w:spacing w:val="4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element,</w:t>
      </w:r>
      <w:r w:rsidRPr="00C578E8">
        <w:rPr>
          <w:rFonts w:eastAsia="Times New Roman"/>
          <w:spacing w:val="47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[</w:t>
      </w:r>
      <w:r w:rsidRPr="00C578E8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pacing w:val="47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C578E8">
        <w:rPr>
          <w:rFonts w:eastAsia="Times New Roman"/>
          <w:spacing w:val="46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defendant</w:t>
      </w:r>
      <w:r w:rsidRPr="00C578E8">
        <w:rPr>
          <w:rFonts w:eastAsia="Times New Roman"/>
          <w:spacing w:val="-1"/>
          <w:sz w:val="28"/>
          <w:szCs w:val="28"/>
        </w:rPr>
        <w:t>]</w:t>
      </w:r>
      <w:r w:rsidRPr="00C578E8">
        <w:rPr>
          <w:rFonts w:eastAsia="Times New Roman"/>
          <w:spacing w:val="4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“retaliated</w:t>
      </w:r>
      <w:r w:rsidRPr="00C578E8">
        <w:rPr>
          <w:rFonts w:eastAsia="Times New Roman"/>
          <w:spacing w:val="46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against”</w:t>
      </w:r>
      <w:r w:rsidRPr="00C578E8">
        <w:rPr>
          <w:rFonts w:eastAsia="Times New Roman"/>
          <w:color w:val="000000"/>
          <w:spacing w:val="45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2"/>
          <w:sz w:val="28"/>
          <w:szCs w:val="28"/>
        </w:rPr>
        <w:t>[</w:t>
      </w:r>
      <w:r w:rsidRPr="00C578E8">
        <w:rPr>
          <w:rFonts w:eastAsia="Times New Roman"/>
          <w:color w:val="000000"/>
          <w:spacing w:val="-2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color w:val="000000"/>
          <w:spacing w:val="47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color w:val="000000"/>
          <w:sz w:val="28"/>
          <w:szCs w:val="28"/>
          <w:u w:val="single" w:color="000000"/>
        </w:rPr>
        <w:t xml:space="preserve">of 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C578E8">
        <w:rPr>
          <w:rFonts w:eastAsia="Times New Roman"/>
          <w:spacing w:val="-1"/>
          <w:sz w:val="28"/>
          <w:szCs w:val="28"/>
        </w:rPr>
        <w:t>]</w:t>
      </w:r>
      <w:r w:rsidRPr="00C578E8">
        <w:rPr>
          <w:rFonts w:eastAsia="Times New Roman"/>
          <w:spacing w:val="35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if</w:t>
      </w:r>
      <w:r w:rsidRPr="00C578E8">
        <w:rPr>
          <w:rFonts w:eastAsia="Times New Roman"/>
          <w:spacing w:val="38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[</w:t>
      </w:r>
      <w:r w:rsidRPr="00C578E8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pacing w:val="38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C578E8">
        <w:rPr>
          <w:rFonts w:eastAsia="Times New Roman"/>
          <w:spacing w:val="36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-2"/>
          <w:sz w:val="28"/>
          <w:szCs w:val="28"/>
          <w:u w:val="single" w:color="000000"/>
        </w:rPr>
        <w:t>defendant</w:t>
      </w:r>
      <w:r w:rsidRPr="00C578E8">
        <w:rPr>
          <w:rFonts w:eastAsia="Times New Roman"/>
          <w:spacing w:val="-2"/>
          <w:sz w:val="28"/>
          <w:szCs w:val="28"/>
        </w:rPr>
        <w:t>]’s</w:t>
      </w:r>
      <w:r w:rsidRPr="00C578E8">
        <w:rPr>
          <w:rFonts w:eastAsia="Times New Roman"/>
          <w:spacing w:val="3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actions</w:t>
      </w:r>
      <w:r w:rsidRPr="00C578E8">
        <w:rPr>
          <w:rFonts w:eastAsia="Times New Roman"/>
          <w:spacing w:val="3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would</w:t>
      </w:r>
      <w:r w:rsidRPr="00C578E8">
        <w:rPr>
          <w:rFonts w:eastAsia="Times New Roman"/>
          <w:spacing w:val="3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likely</w:t>
      </w:r>
      <w:r w:rsidRPr="00C578E8">
        <w:rPr>
          <w:rFonts w:eastAsia="Times New Roman"/>
          <w:spacing w:val="3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deter</w:t>
      </w:r>
      <w:r w:rsidRPr="00C578E8">
        <w:rPr>
          <w:rFonts w:eastAsia="Times New Roman"/>
          <w:spacing w:val="35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</w:t>
      </w:r>
      <w:r w:rsidRPr="00C578E8">
        <w:rPr>
          <w:rFonts w:eastAsia="Times New Roman"/>
          <w:spacing w:val="3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similarly</w:t>
      </w:r>
      <w:r w:rsidRPr="00C578E8">
        <w:rPr>
          <w:rFonts w:eastAsia="Times New Roman"/>
          <w:spacing w:val="3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 xml:space="preserve">situated reasonable person </w:t>
      </w:r>
      <w:r w:rsidRPr="00C578E8">
        <w:rPr>
          <w:rFonts w:eastAsia="Times New Roman"/>
          <w:sz w:val="28"/>
          <w:szCs w:val="28"/>
        </w:rPr>
        <w:t xml:space="preserve">in </w:t>
      </w:r>
      <w:r w:rsidRPr="00C578E8">
        <w:rPr>
          <w:rFonts w:eastAsia="Times New Roman"/>
          <w:spacing w:val="-2"/>
          <w:sz w:val="28"/>
          <w:szCs w:val="28"/>
        </w:rPr>
        <w:t>[</w:t>
      </w:r>
      <w:r w:rsidRPr="00C578E8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 w:color="000000"/>
        </w:rPr>
        <w:t>of</w:t>
      </w:r>
      <w:r w:rsidRPr="00C578E8">
        <w:rPr>
          <w:rFonts w:eastAsia="Times New Roman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plaintiff</w:t>
      </w:r>
      <w:r w:rsidRPr="00C578E8">
        <w:rPr>
          <w:rFonts w:eastAsia="Times New Roman"/>
          <w:spacing w:val="-1"/>
          <w:sz w:val="28"/>
          <w:szCs w:val="28"/>
        </w:rPr>
        <w:t xml:space="preserve">]’s position </w:t>
      </w:r>
      <w:r w:rsidRPr="00C578E8">
        <w:rPr>
          <w:rFonts w:eastAsia="Times New Roman"/>
          <w:sz w:val="28"/>
          <w:szCs w:val="28"/>
        </w:rPr>
        <w:t xml:space="preserve">from </w:t>
      </w:r>
      <w:r w:rsidRPr="00C578E8">
        <w:rPr>
          <w:rFonts w:eastAsia="Times New Roman"/>
          <w:spacing w:val="-1"/>
          <w:sz w:val="28"/>
          <w:szCs w:val="28"/>
        </w:rPr>
        <w:t>exercising First Amendment</w:t>
      </w:r>
      <w:r w:rsidRPr="00C578E8">
        <w:rPr>
          <w:rFonts w:eastAsia="Times New Roman"/>
          <w:sz w:val="28"/>
          <w:szCs w:val="28"/>
        </w:rPr>
        <w:t xml:space="preserve"> rights.</w:t>
      </w:r>
    </w:p>
    <w:p w:rsidR="00C578E8" w:rsidRPr="00C578E8" w:rsidRDefault="00C578E8" w:rsidP="00C578E8">
      <w:pPr>
        <w:widowControl w:val="0"/>
        <w:spacing w:before="64" w:after="0" w:line="480" w:lineRule="auto"/>
        <w:ind w:left="0" w:firstLine="720"/>
        <w:jc w:val="left"/>
        <w:rPr>
          <w:rFonts w:eastAsia="Times New Roman"/>
          <w:sz w:val="28"/>
          <w:szCs w:val="28"/>
        </w:rPr>
      </w:pPr>
      <w:r w:rsidRPr="00C578E8">
        <w:rPr>
          <w:rFonts w:eastAsia="Times New Roman"/>
          <w:sz w:val="28"/>
          <w:szCs w:val="28"/>
        </w:rPr>
        <w:t>[For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fourth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element,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you</w:t>
      </w:r>
      <w:r w:rsidRPr="00C578E8">
        <w:rPr>
          <w:rFonts w:eastAsia="Times New Roman"/>
          <w:spacing w:val="1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must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decide</w:t>
      </w:r>
      <w:r w:rsidRPr="00C578E8">
        <w:rPr>
          <w:rFonts w:eastAsia="Times New Roman"/>
          <w:spacing w:val="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whether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[</w:t>
      </w:r>
      <w:r w:rsidRPr="00C578E8">
        <w:rPr>
          <w:rFonts w:eastAsia="Times New Roman"/>
          <w:spacing w:val="-2"/>
          <w:sz w:val="28"/>
          <w:szCs w:val="28"/>
          <w:u w:val="single" w:color="000000"/>
        </w:rPr>
        <w:t>name</w:t>
      </w:r>
      <w:r w:rsidRPr="00C578E8">
        <w:rPr>
          <w:rFonts w:eastAsia="Times New Roman"/>
          <w:spacing w:val="6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z w:val="28"/>
          <w:szCs w:val="28"/>
          <w:u w:val="single" w:color="000000"/>
        </w:rPr>
        <w:t>of</w:t>
      </w:r>
      <w:r w:rsidRPr="00C578E8">
        <w:rPr>
          <w:rFonts w:eastAsia="Times New Roman"/>
          <w:spacing w:val="6"/>
          <w:sz w:val="28"/>
          <w:szCs w:val="28"/>
          <w:u w:val="single" w:color="000000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 w:color="000000"/>
        </w:rPr>
        <w:t>defendant</w:t>
      </w:r>
      <w:r w:rsidRPr="00C578E8">
        <w:rPr>
          <w:rFonts w:eastAsia="Times New Roman"/>
          <w:spacing w:val="-1"/>
          <w:sz w:val="28"/>
          <w:szCs w:val="28"/>
        </w:rPr>
        <w:t>]</w:t>
      </w:r>
      <w:r w:rsidRPr="00C578E8">
        <w:rPr>
          <w:rFonts w:eastAsia="Times New Roman"/>
          <w:spacing w:val="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acted under</w:t>
      </w:r>
      <w:r w:rsidRPr="00C578E8">
        <w:rPr>
          <w:rFonts w:eastAsia="Times New Roman"/>
          <w:spacing w:val="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color</w:t>
      </w:r>
      <w:r w:rsidRPr="00C578E8">
        <w:rPr>
          <w:rFonts w:eastAsia="Times New Roman"/>
          <w:spacing w:val="9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of</w:t>
      </w:r>
      <w:r w:rsidRPr="00C578E8">
        <w:rPr>
          <w:rFonts w:eastAsia="Times New Roman"/>
          <w:spacing w:val="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law</w:t>
      </w:r>
      <w:proofErr w:type="gramStart"/>
      <w:r w:rsidRPr="00C578E8">
        <w:rPr>
          <w:rFonts w:eastAsia="Times New Roman"/>
          <w:spacing w:val="-1"/>
          <w:sz w:val="28"/>
          <w:szCs w:val="28"/>
        </w:rPr>
        <w:t>.</w:t>
      </w:r>
      <w:r w:rsidRPr="00C578E8">
        <w:rPr>
          <w:rFonts w:eastAsia="Times New Roman"/>
          <w:spacing w:val="8"/>
          <w:sz w:val="28"/>
          <w:szCs w:val="28"/>
        </w:rPr>
        <w:t xml:space="preserve"> </w:t>
      </w:r>
      <w:proofErr w:type="gramEnd"/>
      <w:r w:rsidRPr="00C578E8">
        <w:rPr>
          <w:rFonts w:eastAsia="Times New Roman"/>
          <w:sz w:val="28"/>
          <w:szCs w:val="28"/>
        </w:rPr>
        <w:t>A</w:t>
      </w:r>
      <w:r w:rsidRPr="00C578E8">
        <w:rPr>
          <w:rFonts w:eastAsia="Times New Roman"/>
          <w:spacing w:val="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government</w:t>
      </w:r>
      <w:r w:rsidRPr="00C578E8">
        <w:rPr>
          <w:rFonts w:eastAsia="Times New Roman"/>
          <w:spacing w:val="1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official</w:t>
      </w:r>
      <w:r w:rsidRPr="00C578E8">
        <w:rPr>
          <w:rFonts w:eastAsia="Times New Roman"/>
          <w:spacing w:val="1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acts</w:t>
      </w:r>
      <w:r w:rsidRPr="00C578E8">
        <w:rPr>
          <w:rFonts w:eastAsia="Times New Roman"/>
          <w:spacing w:val="1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“under</w:t>
      </w:r>
      <w:r w:rsidRPr="00C578E8">
        <w:rPr>
          <w:rFonts w:eastAsia="Times New Roman"/>
          <w:spacing w:val="9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color”</w:t>
      </w:r>
      <w:r w:rsidRPr="00C578E8">
        <w:rPr>
          <w:rFonts w:eastAsia="Times New Roman"/>
          <w:spacing w:val="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of</w:t>
      </w:r>
      <w:r w:rsidRPr="00C578E8">
        <w:rPr>
          <w:rFonts w:eastAsia="Times New Roman"/>
          <w:spacing w:val="9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law</w:t>
      </w:r>
      <w:r w:rsidRPr="00C578E8">
        <w:rPr>
          <w:rFonts w:eastAsia="Times New Roman"/>
          <w:spacing w:val="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when</w:t>
      </w:r>
      <w:r w:rsidRPr="00C578E8">
        <w:rPr>
          <w:rFonts w:eastAsia="Times New Roman"/>
          <w:spacing w:val="1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[he/she]</w:t>
      </w:r>
      <w:r w:rsidRPr="00C578E8">
        <w:rPr>
          <w:rFonts w:eastAsia="Times New Roman"/>
          <w:spacing w:val="5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acts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within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limits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of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lawful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authority</w:t>
      </w:r>
      <w:proofErr w:type="gramStart"/>
      <w:r w:rsidRPr="00C578E8">
        <w:rPr>
          <w:rFonts w:eastAsia="Times New Roman"/>
          <w:spacing w:val="-1"/>
          <w:sz w:val="28"/>
          <w:szCs w:val="28"/>
        </w:rPr>
        <w:t>.</w:t>
      </w:r>
      <w:r w:rsidRPr="00C578E8">
        <w:rPr>
          <w:rFonts w:eastAsia="Times New Roman"/>
          <w:spacing w:val="39"/>
          <w:sz w:val="28"/>
          <w:szCs w:val="28"/>
        </w:rPr>
        <w:t xml:space="preserve"> </w:t>
      </w:r>
      <w:proofErr w:type="gramEnd"/>
      <w:r w:rsidRPr="00C578E8">
        <w:rPr>
          <w:rFonts w:eastAsia="Times New Roman"/>
          <w:spacing w:val="-1"/>
          <w:sz w:val="28"/>
          <w:szCs w:val="28"/>
        </w:rPr>
        <w:t>[He/She]</w:t>
      </w:r>
      <w:r w:rsidRPr="00C578E8">
        <w:rPr>
          <w:rFonts w:eastAsia="Times New Roman"/>
          <w:spacing w:val="3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also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acts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under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color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of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law</w:t>
      </w:r>
      <w:r w:rsidRPr="00C578E8">
        <w:rPr>
          <w:rFonts w:eastAsia="Times New Roman"/>
          <w:spacing w:val="6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when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[he/she]</w:t>
      </w:r>
      <w:r w:rsidRPr="00C578E8">
        <w:rPr>
          <w:rFonts w:eastAsia="Times New Roman"/>
          <w:spacing w:val="-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claims</w:t>
      </w:r>
      <w:r w:rsidRPr="00C578E8">
        <w:rPr>
          <w:rFonts w:eastAsia="Times New Roman"/>
          <w:sz w:val="28"/>
          <w:szCs w:val="28"/>
        </w:rPr>
        <w:t xml:space="preserve"> to</w:t>
      </w:r>
      <w:r w:rsidRPr="00C578E8">
        <w:rPr>
          <w:rFonts w:eastAsia="Times New Roman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be</w:t>
      </w:r>
      <w:r w:rsidRPr="00C578E8">
        <w:rPr>
          <w:rFonts w:eastAsia="Times New Roman"/>
          <w:spacing w:val="-1"/>
          <w:sz w:val="28"/>
          <w:szCs w:val="28"/>
        </w:rPr>
        <w:t xml:space="preserve"> performing</w:t>
      </w:r>
      <w:r w:rsidRPr="00C578E8">
        <w:rPr>
          <w:rFonts w:eastAsia="Times New Roman"/>
          <w:sz w:val="28"/>
          <w:szCs w:val="28"/>
        </w:rPr>
        <w:t xml:space="preserve"> an </w:t>
      </w:r>
      <w:r w:rsidRPr="00C578E8">
        <w:rPr>
          <w:rFonts w:eastAsia="Times New Roman"/>
          <w:spacing w:val="-1"/>
          <w:sz w:val="28"/>
          <w:szCs w:val="28"/>
        </w:rPr>
        <w:t>official</w:t>
      </w:r>
      <w:r w:rsidRPr="00C578E8">
        <w:rPr>
          <w:rFonts w:eastAsia="Times New Roman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duty</w:t>
      </w:r>
      <w:r w:rsidRPr="00C578E8">
        <w:rPr>
          <w:rFonts w:eastAsia="Times New Roman"/>
          <w:spacing w:val="-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 xml:space="preserve">but </w:t>
      </w:r>
      <w:r w:rsidRPr="00C578E8">
        <w:rPr>
          <w:rFonts w:eastAsia="Times New Roman"/>
          <w:spacing w:val="-1"/>
          <w:sz w:val="28"/>
          <w:szCs w:val="28"/>
        </w:rPr>
        <w:t>[his/her]</w:t>
      </w:r>
      <w:r w:rsidRPr="00C578E8">
        <w:rPr>
          <w:rFonts w:eastAsia="Times New Roman"/>
          <w:spacing w:val="-3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acts are</w:t>
      </w:r>
      <w:r w:rsidRPr="00C578E8">
        <w:rPr>
          <w:rFonts w:eastAsia="Times New Roman"/>
          <w:spacing w:val="-1"/>
          <w:sz w:val="28"/>
          <w:szCs w:val="28"/>
        </w:rPr>
        <w:t xml:space="preserve"> outside</w:t>
      </w:r>
      <w:r w:rsidRPr="00C578E8">
        <w:rPr>
          <w:rFonts w:eastAsia="Times New Roman"/>
          <w:spacing w:val="51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lastRenderedPageBreak/>
        <w:t>the</w:t>
      </w:r>
      <w:r w:rsidRPr="00C578E8">
        <w:rPr>
          <w:rFonts w:eastAsia="Times New Roman"/>
          <w:spacing w:val="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limits</w:t>
      </w:r>
      <w:r w:rsidRPr="00C578E8">
        <w:rPr>
          <w:rFonts w:eastAsia="Times New Roman"/>
          <w:spacing w:val="10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of</w:t>
      </w:r>
      <w:r w:rsidRPr="00C578E8">
        <w:rPr>
          <w:rFonts w:eastAsia="Times New Roman"/>
          <w:spacing w:val="1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lawful</w:t>
      </w:r>
      <w:r w:rsidRPr="00C578E8">
        <w:rPr>
          <w:rFonts w:eastAsia="Times New Roman"/>
          <w:spacing w:val="1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authority</w:t>
      </w:r>
      <w:r w:rsidRPr="00C578E8">
        <w:rPr>
          <w:rFonts w:eastAsia="Times New Roman"/>
          <w:spacing w:val="8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and</w:t>
      </w:r>
      <w:r w:rsidRPr="00C578E8">
        <w:rPr>
          <w:rFonts w:eastAsia="Times New Roman"/>
          <w:spacing w:val="1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abusive</w:t>
      </w:r>
      <w:r w:rsidRPr="00C578E8">
        <w:rPr>
          <w:rFonts w:eastAsia="Times New Roman"/>
          <w:spacing w:val="9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in</w:t>
      </w:r>
      <w:r w:rsidRPr="00C578E8">
        <w:rPr>
          <w:rFonts w:eastAsia="Times New Roman"/>
          <w:spacing w:val="1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manner,</w:t>
      </w:r>
      <w:r w:rsidRPr="00C578E8">
        <w:rPr>
          <w:rFonts w:eastAsia="Times New Roman"/>
          <w:spacing w:val="11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or</w:t>
      </w:r>
      <w:r w:rsidRPr="00C578E8">
        <w:rPr>
          <w:rFonts w:eastAsia="Times New Roman"/>
          <w:spacing w:val="1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[he/she]</w:t>
      </w:r>
      <w:r w:rsidRPr="00C578E8">
        <w:rPr>
          <w:rFonts w:eastAsia="Times New Roman"/>
          <w:spacing w:val="9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acts</w:t>
      </w:r>
      <w:r w:rsidRPr="00C578E8">
        <w:rPr>
          <w:rFonts w:eastAsia="Times New Roman"/>
          <w:spacing w:val="12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in</w:t>
      </w:r>
      <w:r w:rsidRPr="00C578E8">
        <w:rPr>
          <w:rFonts w:eastAsia="Times New Roman"/>
          <w:spacing w:val="12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</w:t>
      </w:r>
      <w:r w:rsidRPr="00C578E8">
        <w:rPr>
          <w:rFonts w:eastAsia="Times New Roman"/>
          <w:spacing w:val="1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way</w:t>
      </w:r>
      <w:r w:rsidRPr="00C578E8">
        <w:rPr>
          <w:rFonts w:eastAsia="Times New Roman"/>
          <w:spacing w:val="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that</w:t>
      </w:r>
      <w:r w:rsidRPr="00C578E8">
        <w:rPr>
          <w:rFonts w:eastAsia="Times New Roman"/>
          <w:spacing w:val="6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misuses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[his/her]</w:t>
      </w:r>
      <w:r w:rsidRPr="00C578E8">
        <w:rPr>
          <w:rFonts w:eastAsia="Times New Roman"/>
          <w:spacing w:val="-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 xml:space="preserve">power </w:t>
      </w:r>
      <w:r w:rsidRPr="00C578E8">
        <w:rPr>
          <w:rFonts w:eastAsia="Times New Roman"/>
          <w:sz w:val="28"/>
          <w:szCs w:val="28"/>
        </w:rPr>
        <w:t>and</w:t>
      </w:r>
      <w:r w:rsidRPr="00C578E8">
        <w:rPr>
          <w:rFonts w:eastAsia="Times New Roman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is</w:t>
      </w:r>
      <w:r w:rsidRPr="00C578E8">
        <w:rPr>
          <w:rFonts w:eastAsia="Times New Roman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able to</w:t>
      </w:r>
      <w:r w:rsidRPr="00C578E8">
        <w:rPr>
          <w:rFonts w:eastAsia="Times New Roman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do</w:t>
      </w:r>
      <w:r w:rsidRPr="00C578E8">
        <w:rPr>
          <w:rFonts w:eastAsia="Times New Roman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so</w:t>
      </w:r>
      <w:r w:rsidRPr="00C578E8">
        <w:rPr>
          <w:rFonts w:eastAsia="Times New Roman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only</w:t>
      </w:r>
      <w:r w:rsidRPr="00C578E8">
        <w:rPr>
          <w:rFonts w:eastAsia="Times New Roman"/>
          <w:spacing w:val="-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because</w:t>
      </w:r>
      <w:r w:rsidRPr="00C578E8">
        <w:rPr>
          <w:rFonts w:eastAsia="Times New Roman"/>
          <w:spacing w:val="-1"/>
          <w:sz w:val="28"/>
          <w:szCs w:val="28"/>
        </w:rPr>
        <w:t xml:space="preserve"> [he/she]</w:t>
      </w:r>
      <w:r w:rsidRPr="00C578E8">
        <w:rPr>
          <w:rFonts w:eastAsia="Times New Roman"/>
          <w:spacing w:val="-3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 xml:space="preserve">is </w:t>
      </w:r>
      <w:r w:rsidRPr="00C578E8">
        <w:rPr>
          <w:rFonts w:eastAsia="Times New Roman"/>
          <w:spacing w:val="-2"/>
          <w:sz w:val="28"/>
          <w:szCs w:val="28"/>
        </w:rPr>
        <w:t>an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official.]</w:t>
      </w:r>
    </w:p>
    <w:p w:rsidR="00C578E8" w:rsidRPr="00C578E8" w:rsidRDefault="00C578E8" w:rsidP="00C578E8">
      <w:pPr>
        <w:widowControl w:val="0"/>
        <w:spacing w:before="13" w:after="0" w:line="480" w:lineRule="auto"/>
        <w:ind w:left="0" w:firstLine="720"/>
        <w:jc w:val="left"/>
        <w:rPr>
          <w:rFonts w:eastAsia="Times New Roman"/>
          <w:sz w:val="28"/>
          <w:szCs w:val="28"/>
        </w:rPr>
      </w:pPr>
      <w:r w:rsidRPr="00C578E8">
        <w:rPr>
          <w:rFonts w:eastAsia="Times New Roman"/>
          <w:sz w:val="28"/>
          <w:szCs w:val="28"/>
        </w:rPr>
        <w:t>If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you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find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[</w:t>
      </w:r>
      <w:r w:rsidRPr="00C578E8">
        <w:rPr>
          <w:rFonts w:eastAsia="Times New Roman"/>
          <w:spacing w:val="-2"/>
          <w:sz w:val="28"/>
          <w:szCs w:val="28"/>
          <w:u w:val="single"/>
        </w:rPr>
        <w:t>name</w:t>
      </w:r>
      <w:r w:rsidRPr="00C578E8">
        <w:rPr>
          <w:rFonts w:eastAsia="Times New Roman"/>
          <w:spacing w:val="40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/>
        </w:rPr>
        <w:t>of</w:t>
      </w:r>
      <w:r w:rsidRPr="00C578E8">
        <w:rPr>
          <w:rFonts w:eastAsia="Times New Roman"/>
          <w:spacing w:val="39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/>
        </w:rPr>
        <w:t>plaintiff</w:t>
      </w:r>
      <w:r w:rsidRPr="00C578E8">
        <w:rPr>
          <w:rFonts w:eastAsia="Times New Roman"/>
          <w:spacing w:val="-1"/>
          <w:sz w:val="28"/>
          <w:szCs w:val="28"/>
        </w:rPr>
        <w:t>]</w:t>
      </w:r>
      <w:r w:rsidRPr="00C578E8">
        <w:rPr>
          <w:rFonts w:eastAsia="Times New Roman"/>
          <w:spacing w:val="37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has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proved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each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of</w:t>
      </w:r>
      <w:r w:rsidRPr="00C578E8">
        <w:rPr>
          <w:rFonts w:eastAsia="Times New Roman"/>
          <w:spacing w:val="3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facts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[he/she]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 xml:space="preserve">must </w:t>
      </w:r>
      <w:r w:rsidRPr="00C578E8">
        <w:rPr>
          <w:rFonts w:eastAsia="Times New Roman"/>
          <w:sz w:val="28"/>
          <w:szCs w:val="28"/>
        </w:rPr>
        <w:t>prove,</w:t>
      </w:r>
      <w:r w:rsidRPr="00C578E8">
        <w:rPr>
          <w:rFonts w:eastAsia="Times New Roman"/>
          <w:spacing w:val="6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then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you</w:t>
      </w:r>
      <w:r w:rsidRPr="00C578E8">
        <w:rPr>
          <w:rFonts w:eastAsia="Times New Roman"/>
          <w:sz w:val="28"/>
          <w:szCs w:val="28"/>
        </w:rPr>
        <w:t xml:space="preserve"> must </w:t>
      </w:r>
      <w:r w:rsidRPr="00C578E8">
        <w:rPr>
          <w:rFonts w:eastAsia="Times New Roman"/>
          <w:spacing w:val="-1"/>
          <w:sz w:val="28"/>
          <w:szCs w:val="28"/>
        </w:rPr>
        <w:t>consider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[</w:t>
      </w:r>
      <w:r w:rsidRPr="00C578E8">
        <w:rPr>
          <w:rFonts w:eastAsia="Times New Roman"/>
          <w:spacing w:val="-2"/>
          <w:sz w:val="28"/>
          <w:szCs w:val="28"/>
          <w:u w:val="single"/>
        </w:rPr>
        <w:t>name</w:t>
      </w:r>
      <w:r w:rsidRPr="00C578E8">
        <w:rPr>
          <w:rFonts w:eastAsia="Times New Roman"/>
          <w:spacing w:val="1"/>
          <w:sz w:val="28"/>
          <w:szCs w:val="28"/>
          <w:u w:val="single"/>
        </w:rPr>
        <w:t xml:space="preserve"> of </w:t>
      </w:r>
      <w:r w:rsidRPr="00C578E8">
        <w:rPr>
          <w:rFonts w:eastAsia="Times New Roman"/>
          <w:spacing w:val="-1"/>
          <w:sz w:val="28"/>
          <w:szCs w:val="28"/>
          <w:u w:val="single"/>
        </w:rPr>
        <w:t>defendant</w:t>
      </w:r>
      <w:r w:rsidRPr="00C578E8">
        <w:rPr>
          <w:rFonts w:eastAsia="Times New Roman"/>
          <w:spacing w:val="-1"/>
          <w:sz w:val="28"/>
          <w:szCs w:val="28"/>
        </w:rPr>
        <w:t>]’s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contention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that</w:t>
      </w:r>
      <w:r w:rsidRPr="00C578E8">
        <w:rPr>
          <w:rFonts w:eastAsia="Times New Roman"/>
          <w:spacing w:val="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[he/she] would</w:t>
      </w:r>
      <w:r w:rsidRPr="00C578E8">
        <w:rPr>
          <w:rFonts w:eastAsia="Times New Roman"/>
          <w:spacing w:val="35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have</w:t>
      </w:r>
      <w:r w:rsidRPr="00C578E8">
        <w:rPr>
          <w:rFonts w:eastAsia="Times New Roman"/>
          <w:spacing w:val="3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[describe</w:t>
      </w:r>
      <w:r w:rsidRPr="00C578E8">
        <w:rPr>
          <w:rFonts w:eastAsia="Times New Roman"/>
          <w:spacing w:val="38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defendant’s</w:t>
      </w:r>
      <w:r w:rsidRPr="00C578E8">
        <w:rPr>
          <w:rFonts w:eastAsia="Times New Roman"/>
          <w:spacing w:val="3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alleged</w:t>
      </w:r>
      <w:r w:rsidRPr="00C578E8">
        <w:rPr>
          <w:rFonts w:eastAsia="Times New Roman"/>
          <w:spacing w:val="3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retaliation</w:t>
      </w:r>
      <w:r w:rsidRPr="00C578E8">
        <w:rPr>
          <w:rFonts w:eastAsia="Times New Roman"/>
          <w:spacing w:val="36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or</w:t>
      </w:r>
      <w:r w:rsidRPr="00C578E8">
        <w:rPr>
          <w:rFonts w:eastAsia="Times New Roman"/>
          <w:spacing w:val="3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punishment]</w:t>
      </w:r>
      <w:r w:rsidRPr="00C578E8">
        <w:rPr>
          <w:rFonts w:eastAsia="Times New Roman"/>
          <w:spacing w:val="35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anyway</w:t>
      </w:r>
      <w:proofErr w:type="gramStart"/>
      <w:r w:rsidRPr="00C578E8">
        <w:rPr>
          <w:rFonts w:eastAsia="Times New Roman"/>
          <w:spacing w:val="-2"/>
          <w:sz w:val="28"/>
          <w:szCs w:val="28"/>
        </w:rPr>
        <w:t>.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proofErr w:type="gramEnd"/>
      <w:r w:rsidRPr="00C578E8">
        <w:rPr>
          <w:rFonts w:eastAsia="Times New Roman"/>
          <w:spacing w:val="-1"/>
          <w:sz w:val="28"/>
          <w:szCs w:val="28"/>
        </w:rPr>
        <w:t>To succeed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on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this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contention,</w:t>
      </w:r>
      <w:r w:rsidRPr="00C578E8">
        <w:rPr>
          <w:rFonts w:eastAsia="Times New Roman"/>
          <w:spacing w:val="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</w:t>
      </w:r>
      <w:r w:rsidRPr="00C578E8">
        <w:rPr>
          <w:rFonts w:eastAsia="Times New Roman"/>
          <w:spacing w:val="-1"/>
          <w:sz w:val="28"/>
          <w:szCs w:val="28"/>
          <w:u w:val="single"/>
        </w:rPr>
        <w:t>name</w:t>
      </w:r>
      <w:r w:rsidRPr="00C578E8">
        <w:rPr>
          <w:rFonts w:eastAsia="Times New Roman"/>
          <w:spacing w:val="6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/>
        </w:rPr>
        <w:t>of</w:t>
      </w:r>
      <w:r w:rsidRPr="00C578E8">
        <w:rPr>
          <w:rFonts w:eastAsia="Times New Roman"/>
          <w:spacing w:val="5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/>
        </w:rPr>
        <w:t>defendant</w:t>
      </w:r>
      <w:r w:rsidRPr="00C578E8">
        <w:rPr>
          <w:rFonts w:eastAsia="Times New Roman"/>
          <w:spacing w:val="-1"/>
          <w:sz w:val="28"/>
          <w:szCs w:val="28"/>
        </w:rPr>
        <w:t>]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must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prove</w:t>
      </w:r>
      <w:r w:rsidRPr="00C578E8">
        <w:rPr>
          <w:rFonts w:eastAsia="Times New Roman"/>
          <w:spacing w:val="5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by</w:t>
      </w:r>
      <w:r w:rsidRPr="00C578E8">
        <w:rPr>
          <w:rFonts w:eastAsia="Times New Roman"/>
          <w:spacing w:val="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preponderance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 xml:space="preserve">of </w:t>
      </w:r>
      <w:r w:rsidRPr="00C578E8">
        <w:rPr>
          <w:rFonts w:eastAsia="Times New Roman"/>
          <w:spacing w:val="1"/>
          <w:sz w:val="28"/>
          <w:szCs w:val="28"/>
        </w:rPr>
        <w:t>the</w:t>
      </w:r>
      <w:r w:rsidRPr="00C578E8">
        <w:rPr>
          <w:rFonts w:eastAsia="Times New Roman"/>
          <w:spacing w:val="2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evidence</w:t>
      </w:r>
      <w:r w:rsidRPr="00C578E8">
        <w:rPr>
          <w:rFonts w:eastAsia="Times New Roman"/>
          <w:spacing w:val="3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that</w:t>
      </w:r>
      <w:r w:rsidRPr="00C578E8">
        <w:rPr>
          <w:rFonts w:eastAsia="Times New Roman"/>
          <w:spacing w:val="3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[he/she]</w:t>
      </w:r>
      <w:r w:rsidRPr="00C578E8">
        <w:rPr>
          <w:rFonts w:eastAsia="Times New Roman"/>
          <w:spacing w:val="3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would</w:t>
      </w:r>
      <w:r w:rsidRPr="00C578E8">
        <w:rPr>
          <w:rFonts w:eastAsia="Times New Roman"/>
          <w:spacing w:val="3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have</w:t>
      </w:r>
      <w:r w:rsidRPr="00C578E8">
        <w:rPr>
          <w:rFonts w:eastAsia="Times New Roman"/>
          <w:spacing w:val="3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done</w:t>
      </w:r>
      <w:r w:rsidRPr="00C578E8">
        <w:rPr>
          <w:rFonts w:eastAsia="Times New Roman"/>
          <w:spacing w:val="29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the</w:t>
      </w:r>
      <w:r w:rsidRPr="00C578E8">
        <w:rPr>
          <w:rFonts w:eastAsia="Times New Roman"/>
          <w:spacing w:val="2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same</w:t>
      </w:r>
      <w:r w:rsidRPr="00C578E8">
        <w:rPr>
          <w:rFonts w:eastAsia="Times New Roman"/>
          <w:spacing w:val="3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thing</w:t>
      </w:r>
      <w:r w:rsidRPr="00C578E8">
        <w:rPr>
          <w:rFonts w:eastAsia="Times New Roman"/>
          <w:spacing w:val="30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if</w:t>
      </w:r>
      <w:r w:rsidRPr="00C578E8">
        <w:rPr>
          <w:rFonts w:eastAsia="Times New Roman"/>
          <w:spacing w:val="2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</w:t>
      </w:r>
      <w:r w:rsidRPr="00C578E8">
        <w:rPr>
          <w:rFonts w:eastAsia="Times New Roman"/>
          <w:spacing w:val="-1"/>
          <w:sz w:val="28"/>
          <w:szCs w:val="28"/>
          <w:u w:val="single"/>
        </w:rPr>
        <w:t>name</w:t>
      </w:r>
      <w:r w:rsidRPr="00C578E8">
        <w:rPr>
          <w:rFonts w:eastAsia="Times New Roman"/>
          <w:spacing w:val="33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/>
        </w:rPr>
        <w:t>of</w:t>
      </w:r>
      <w:r w:rsidRPr="00C578E8">
        <w:rPr>
          <w:rFonts w:eastAsia="Times New Roman"/>
          <w:spacing w:val="31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/>
        </w:rPr>
        <w:t>plaintiff</w:t>
      </w:r>
      <w:r w:rsidRPr="00C578E8">
        <w:rPr>
          <w:rFonts w:eastAsia="Times New Roman"/>
          <w:spacing w:val="-1"/>
          <w:sz w:val="28"/>
          <w:szCs w:val="28"/>
        </w:rPr>
        <w:t>] had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not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[describe</w:t>
      </w:r>
      <w:r w:rsidRPr="00C578E8">
        <w:rPr>
          <w:rFonts w:eastAsia="Times New Roman"/>
          <w:spacing w:val="3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attempt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to</w:t>
      </w:r>
      <w:r w:rsidRPr="00C578E8">
        <w:rPr>
          <w:rFonts w:eastAsia="Times New Roman"/>
          <w:spacing w:val="38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use</w:t>
      </w:r>
      <w:r w:rsidRPr="00C578E8">
        <w:rPr>
          <w:rFonts w:eastAsia="Times New Roman"/>
          <w:spacing w:val="39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the</w:t>
      </w:r>
      <w:r w:rsidRPr="00C578E8">
        <w:rPr>
          <w:rFonts w:eastAsia="Times New Roman"/>
          <w:spacing w:val="3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legal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system</w:t>
      </w:r>
      <w:r w:rsidRPr="00C578E8">
        <w:rPr>
          <w:rFonts w:eastAsia="Times New Roman"/>
          <w:spacing w:val="35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or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communication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of</w:t>
      </w:r>
      <w:r w:rsidRPr="00C578E8">
        <w:rPr>
          <w:rFonts w:eastAsia="Times New Roman"/>
          <w:spacing w:val="3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[his/her] intent</w:t>
      </w:r>
      <w:r w:rsidRPr="00C578E8">
        <w:rPr>
          <w:rFonts w:eastAsia="Times New Roman"/>
          <w:spacing w:val="-3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to</w:t>
      </w:r>
      <w:r w:rsidRPr="00C578E8">
        <w:rPr>
          <w:rFonts w:eastAsia="Times New Roman"/>
          <w:spacing w:val="-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 xml:space="preserve">use </w:t>
      </w:r>
      <w:r w:rsidRPr="00C578E8">
        <w:rPr>
          <w:rFonts w:eastAsia="Times New Roman"/>
          <w:sz w:val="28"/>
          <w:szCs w:val="28"/>
        </w:rPr>
        <w:t>the</w:t>
      </w:r>
      <w:r w:rsidRPr="00C578E8">
        <w:rPr>
          <w:rFonts w:eastAsia="Times New Roman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legal</w:t>
      </w:r>
      <w:r w:rsidRPr="00C578E8">
        <w:rPr>
          <w:rFonts w:eastAsia="Times New Roman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system</w:t>
      </w:r>
      <w:r w:rsidRPr="00C578E8">
        <w:rPr>
          <w:rFonts w:eastAsia="Times New Roman"/>
          <w:spacing w:val="-6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to</w:t>
      </w:r>
      <w:r w:rsidRPr="00C578E8">
        <w:rPr>
          <w:rFonts w:eastAsia="Times New Roman"/>
          <w:spacing w:val="-1"/>
          <w:sz w:val="28"/>
          <w:szCs w:val="28"/>
        </w:rPr>
        <w:t xml:space="preserve"> [</w:t>
      </w:r>
      <w:r w:rsidRPr="00C578E8">
        <w:rPr>
          <w:rFonts w:eastAsia="Times New Roman"/>
          <w:spacing w:val="-1"/>
          <w:sz w:val="28"/>
          <w:szCs w:val="28"/>
          <w:u w:val="single"/>
        </w:rPr>
        <w:t xml:space="preserve">name </w:t>
      </w:r>
      <w:r w:rsidRPr="00C578E8">
        <w:rPr>
          <w:rFonts w:eastAsia="Times New Roman"/>
          <w:spacing w:val="1"/>
          <w:sz w:val="28"/>
          <w:szCs w:val="28"/>
          <w:u w:val="single"/>
        </w:rPr>
        <w:t>of</w:t>
      </w:r>
      <w:r w:rsidRPr="00C578E8">
        <w:rPr>
          <w:rFonts w:eastAsia="Times New Roman"/>
          <w:spacing w:val="-2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/>
        </w:rPr>
        <w:t>defendant</w:t>
      </w:r>
      <w:r w:rsidRPr="00C578E8">
        <w:rPr>
          <w:rFonts w:eastAsia="Times New Roman"/>
          <w:spacing w:val="-1"/>
          <w:sz w:val="28"/>
          <w:szCs w:val="28"/>
        </w:rPr>
        <w:t>]].</w:t>
      </w:r>
    </w:p>
    <w:p w:rsidR="00C578E8" w:rsidRPr="00C578E8" w:rsidRDefault="00C578E8" w:rsidP="00C578E8">
      <w:pPr>
        <w:widowControl w:val="0"/>
        <w:spacing w:before="64" w:after="0" w:line="480" w:lineRule="auto"/>
        <w:ind w:left="0" w:firstLine="720"/>
        <w:jc w:val="left"/>
        <w:rPr>
          <w:rFonts w:eastAsia="Times New Roman"/>
          <w:sz w:val="28"/>
          <w:szCs w:val="28"/>
        </w:rPr>
      </w:pPr>
      <w:r w:rsidRPr="00C578E8">
        <w:rPr>
          <w:rFonts w:eastAsia="Times New Roman"/>
          <w:sz w:val="28"/>
          <w:szCs w:val="28"/>
        </w:rPr>
        <w:t>If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you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find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[</w:t>
      </w:r>
      <w:r w:rsidRPr="00C578E8">
        <w:rPr>
          <w:rFonts w:eastAsia="Times New Roman"/>
          <w:spacing w:val="-2"/>
          <w:sz w:val="28"/>
          <w:szCs w:val="28"/>
          <w:u w:val="single"/>
        </w:rPr>
        <w:t>name</w:t>
      </w:r>
      <w:r w:rsidRPr="00C578E8">
        <w:rPr>
          <w:rFonts w:eastAsia="Times New Roman"/>
          <w:spacing w:val="40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/>
        </w:rPr>
        <w:t>of</w:t>
      </w:r>
      <w:r w:rsidRPr="00C578E8">
        <w:rPr>
          <w:rFonts w:eastAsia="Times New Roman"/>
          <w:spacing w:val="39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/>
        </w:rPr>
        <w:t>plaintiff</w:t>
      </w:r>
      <w:r w:rsidRPr="00C578E8">
        <w:rPr>
          <w:rFonts w:eastAsia="Times New Roman"/>
          <w:spacing w:val="-1"/>
          <w:sz w:val="28"/>
          <w:szCs w:val="28"/>
        </w:rPr>
        <w:t>]</w:t>
      </w:r>
      <w:r w:rsidRPr="00C578E8">
        <w:rPr>
          <w:rFonts w:eastAsia="Times New Roman"/>
          <w:spacing w:val="37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has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proved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each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of</w:t>
      </w:r>
      <w:r w:rsidRPr="00C578E8">
        <w:rPr>
          <w:rFonts w:eastAsia="Times New Roman"/>
          <w:spacing w:val="3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facts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[he/she]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 xml:space="preserve">must </w:t>
      </w:r>
      <w:r w:rsidRPr="00C578E8">
        <w:rPr>
          <w:rFonts w:eastAsia="Times New Roman"/>
          <w:sz w:val="28"/>
          <w:szCs w:val="28"/>
        </w:rPr>
        <w:t>prove</w:t>
      </w:r>
      <w:r w:rsidRPr="00C578E8">
        <w:rPr>
          <w:rFonts w:eastAsia="Times New Roman"/>
          <w:spacing w:val="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and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if</w:t>
      </w:r>
      <w:r w:rsidRPr="00C578E8">
        <w:rPr>
          <w:rFonts w:eastAsia="Times New Roman"/>
          <w:spacing w:val="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you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find</w:t>
      </w:r>
      <w:r w:rsidRPr="00C578E8">
        <w:rPr>
          <w:rFonts w:eastAsia="Times New Roman"/>
          <w:spacing w:val="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that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[</w:t>
      </w:r>
      <w:r w:rsidRPr="00C578E8">
        <w:rPr>
          <w:rFonts w:eastAsia="Times New Roman"/>
          <w:spacing w:val="-2"/>
          <w:sz w:val="28"/>
          <w:szCs w:val="28"/>
          <w:u w:val="single"/>
        </w:rPr>
        <w:t>name</w:t>
      </w:r>
      <w:r w:rsidRPr="00C578E8">
        <w:rPr>
          <w:rFonts w:eastAsia="Times New Roman"/>
          <w:spacing w:val="6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z w:val="28"/>
          <w:szCs w:val="28"/>
          <w:u w:val="single"/>
        </w:rPr>
        <w:t>of</w:t>
      </w:r>
      <w:r w:rsidRPr="00C578E8">
        <w:rPr>
          <w:rFonts w:eastAsia="Times New Roman"/>
          <w:spacing w:val="6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/>
        </w:rPr>
        <w:t>defendant</w:t>
      </w:r>
      <w:r w:rsidRPr="00C578E8">
        <w:rPr>
          <w:rFonts w:eastAsia="Times New Roman"/>
          <w:spacing w:val="-1"/>
          <w:sz w:val="28"/>
          <w:szCs w:val="28"/>
        </w:rPr>
        <w:t>]</w:t>
      </w:r>
      <w:r w:rsidRPr="00C578E8">
        <w:rPr>
          <w:rFonts w:eastAsia="Times New Roman"/>
          <w:spacing w:val="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has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not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proved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[his/her]</w:t>
      </w:r>
      <w:r w:rsidRPr="00C578E8">
        <w:rPr>
          <w:rFonts w:eastAsia="Times New Roman"/>
          <w:spacing w:val="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contention, you</w:t>
      </w:r>
      <w:r w:rsidRPr="00C578E8">
        <w:rPr>
          <w:rFonts w:eastAsia="Times New Roman"/>
          <w:spacing w:val="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must then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decide</w:t>
      </w:r>
      <w:r w:rsidRPr="00C578E8">
        <w:rPr>
          <w:rFonts w:eastAsia="Times New Roman"/>
          <w:spacing w:val="-4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the</w:t>
      </w:r>
      <w:r w:rsidRPr="00C578E8">
        <w:rPr>
          <w:rFonts w:eastAsia="Times New Roman"/>
          <w:spacing w:val="-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issue</w:t>
      </w:r>
      <w:r w:rsidRPr="00C578E8">
        <w:rPr>
          <w:rFonts w:eastAsia="Times New Roman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of</w:t>
      </w:r>
      <w:r w:rsidRPr="00C578E8">
        <w:rPr>
          <w:rFonts w:eastAsia="Times New Roman"/>
          <w:spacing w:val="-2"/>
          <w:sz w:val="28"/>
          <w:szCs w:val="28"/>
        </w:rPr>
        <w:t xml:space="preserve"> [</w:t>
      </w:r>
      <w:r w:rsidRPr="00C578E8">
        <w:rPr>
          <w:rFonts w:eastAsia="Times New Roman"/>
          <w:spacing w:val="-2"/>
          <w:sz w:val="28"/>
          <w:szCs w:val="28"/>
          <w:u w:val="single"/>
        </w:rPr>
        <w:t>name</w:t>
      </w:r>
      <w:r w:rsidRPr="00C578E8">
        <w:rPr>
          <w:rFonts w:eastAsia="Times New Roman"/>
          <w:spacing w:val="-1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/>
        </w:rPr>
        <w:t>of</w:t>
      </w:r>
      <w:r w:rsidRPr="00C578E8">
        <w:rPr>
          <w:rFonts w:eastAsia="Times New Roman"/>
          <w:spacing w:val="-2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/>
        </w:rPr>
        <w:t>plaintiff</w:t>
      </w:r>
      <w:r w:rsidRPr="00C578E8">
        <w:rPr>
          <w:rFonts w:eastAsia="Times New Roman"/>
          <w:spacing w:val="-1"/>
          <w:sz w:val="28"/>
          <w:szCs w:val="28"/>
        </w:rPr>
        <w:t>]’s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damages</w:t>
      </w:r>
      <w:proofErr w:type="gramStart"/>
      <w:r w:rsidRPr="00C578E8">
        <w:rPr>
          <w:rFonts w:eastAsia="Times New Roman"/>
          <w:spacing w:val="-1"/>
          <w:sz w:val="28"/>
          <w:szCs w:val="28"/>
        </w:rPr>
        <w:t xml:space="preserve">. </w:t>
      </w:r>
      <w:proofErr w:type="gramEnd"/>
      <w:r w:rsidRPr="00C578E8">
        <w:rPr>
          <w:rFonts w:eastAsia="Times New Roman"/>
          <w:spacing w:val="-1"/>
          <w:sz w:val="28"/>
          <w:szCs w:val="28"/>
        </w:rPr>
        <w:t>However,</w:t>
      </w:r>
      <w:r w:rsidRPr="00C578E8">
        <w:rPr>
          <w:rFonts w:eastAsia="Times New Roman"/>
          <w:spacing w:val="10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if</w:t>
      </w:r>
      <w:r w:rsidRPr="00C578E8">
        <w:rPr>
          <w:rFonts w:eastAsia="Times New Roman"/>
          <w:spacing w:val="1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you</w:t>
      </w:r>
      <w:r w:rsidRPr="00C578E8">
        <w:rPr>
          <w:rFonts w:eastAsia="Times New Roman"/>
          <w:spacing w:val="13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find</w:t>
      </w:r>
      <w:r w:rsidRPr="00C578E8">
        <w:rPr>
          <w:rFonts w:eastAsia="Times New Roman"/>
          <w:spacing w:val="1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that</w:t>
      </w:r>
      <w:r w:rsidRPr="00C578E8">
        <w:rPr>
          <w:rFonts w:eastAsia="Times New Roman"/>
          <w:spacing w:val="14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[</w:t>
      </w:r>
      <w:r w:rsidRPr="00C578E8">
        <w:rPr>
          <w:rFonts w:eastAsia="Times New Roman"/>
          <w:spacing w:val="-2"/>
          <w:sz w:val="28"/>
          <w:szCs w:val="28"/>
          <w:u w:val="single"/>
        </w:rPr>
        <w:t>name</w:t>
      </w:r>
      <w:r w:rsidRPr="00C578E8">
        <w:rPr>
          <w:rFonts w:eastAsia="Times New Roman"/>
          <w:spacing w:val="13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pacing w:val="1"/>
          <w:sz w:val="28"/>
          <w:szCs w:val="28"/>
          <w:u w:val="single"/>
        </w:rPr>
        <w:t>of</w:t>
      </w:r>
      <w:r w:rsidRPr="00C578E8">
        <w:rPr>
          <w:rFonts w:eastAsia="Times New Roman"/>
          <w:spacing w:val="12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/>
        </w:rPr>
        <w:t>plaintiff</w:t>
      </w:r>
      <w:r w:rsidRPr="00C578E8">
        <w:rPr>
          <w:rFonts w:eastAsia="Times New Roman"/>
          <w:spacing w:val="-1"/>
          <w:sz w:val="28"/>
          <w:szCs w:val="28"/>
        </w:rPr>
        <w:t>]</w:t>
      </w:r>
      <w:r w:rsidRPr="00C578E8">
        <w:rPr>
          <w:rFonts w:eastAsia="Times New Roman"/>
          <w:spacing w:val="11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did</w:t>
      </w:r>
      <w:r w:rsidRPr="00C578E8">
        <w:rPr>
          <w:rFonts w:eastAsia="Times New Roman"/>
          <w:spacing w:val="1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not</w:t>
      </w:r>
      <w:r w:rsidRPr="00C578E8">
        <w:rPr>
          <w:rFonts w:eastAsia="Times New Roman"/>
          <w:spacing w:val="1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prove</w:t>
      </w:r>
      <w:r w:rsidRPr="00C578E8">
        <w:rPr>
          <w:rFonts w:eastAsia="Times New Roman"/>
          <w:spacing w:val="1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each</w:t>
      </w:r>
      <w:r w:rsidRPr="00C578E8">
        <w:rPr>
          <w:rFonts w:eastAsia="Times New Roman"/>
          <w:spacing w:val="14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of</w:t>
      </w:r>
      <w:r w:rsidRPr="00C578E8">
        <w:rPr>
          <w:rFonts w:eastAsia="Times New Roman"/>
          <w:spacing w:val="10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the</w:t>
      </w:r>
      <w:r w:rsidRPr="00C578E8">
        <w:rPr>
          <w:rFonts w:eastAsia="Times New Roman"/>
          <w:spacing w:val="12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 xml:space="preserve">facts </w:t>
      </w:r>
      <w:r w:rsidRPr="00C578E8">
        <w:rPr>
          <w:rFonts w:eastAsia="Times New Roman"/>
          <w:spacing w:val="-1"/>
          <w:sz w:val="28"/>
          <w:szCs w:val="28"/>
        </w:rPr>
        <w:t>[he/she]</w:t>
      </w:r>
      <w:r w:rsidRPr="00C578E8">
        <w:rPr>
          <w:rFonts w:eastAsia="Times New Roman"/>
          <w:spacing w:val="6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must</w:t>
      </w:r>
      <w:r w:rsidRPr="00C578E8">
        <w:rPr>
          <w:rFonts w:eastAsia="Times New Roman"/>
          <w:spacing w:val="6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prove,</w:t>
      </w:r>
      <w:r w:rsidRPr="00C578E8">
        <w:rPr>
          <w:rFonts w:eastAsia="Times New Roman"/>
          <w:spacing w:val="63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or</w:t>
      </w:r>
      <w:r w:rsidRPr="00C578E8">
        <w:rPr>
          <w:rFonts w:eastAsia="Times New Roman"/>
          <w:spacing w:val="65"/>
          <w:sz w:val="28"/>
          <w:szCs w:val="28"/>
        </w:rPr>
        <w:t xml:space="preserve"> </w:t>
      </w:r>
      <w:r w:rsidRPr="00C578E8">
        <w:rPr>
          <w:rFonts w:eastAsia="Times New Roman"/>
          <w:spacing w:val="1"/>
          <w:sz w:val="28"/>
          <w:szCs w:val="28"/>
        </w:rPr>
        <w:t>if</w:t>
      </w:r>
      <w:r w:rsidRPr="00C578E8">
        <w:rPr>
          <w:rFonts w:eastAsia="Times New Roman"/>
          <w:spacing w:val="6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you</w:t>
      </w:r>
      <w:r w:rsidRPr="00C578E8">
        <w:rPr>
          <w:rFonts w:eastAsia="Times New Roman"/>
          <w:spacing w:val="6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find</w:t>
      </w:r>
      <w:r w:rsidRPr="00C578E8">
        <w:rPr>
          <w:rFonts w:eastAsia="Times New Roman"/>
          <w:spacing w:val="6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that</w:t>
      </w:r>
      <w:r w:rsidRPr="00C578E8">
        <w:rPr>
          <w:rFonts w:eastAsia="Times New Roman"/>
          <w:spacing w:val="6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</w:t>
      </w:r>
      <w:r w:rsidRPr="00C578E8">
        <w:rPr>
          <w:rFonts w:eastAsia="Times New Roman"/>
          <w:spacing w:val="-1"/>
          <w:sz w:val="28"/>
          <w:szCs w:val="28"/>
          <w:u w:val="single"/>
        </w:rPr>
        <w:t>name</w:t>
      </w:r>
      <w:r w:rsidRPr="00C578E8">
        <w:rPr>
          <w:rFonts w:eastAsia="Times New Roman"/>
          <w:spacing w:val="66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z w:val="28"/>
          <w:szCs w:val="28"/>
          <w:u w:val="single"/>
        </w:rPr>
        <w:t>of</w:t>
      </w:r>
      <w:r w:rsidRPr="00C578E8">
        <w:rPr>
          <w:rFonts w:eastAsia="Times New Roman"/>
          <w:spacing w:val="66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pacing w:val="-1"/>
          <w:sz w:val="28"/>
          <w:szCs w:val="28"/>
          <w:u w:val="single"/>
        </w:rPr>
        <w:t>defendant</w:t>
      </w:r>
      <w:r w:rsidRPr="00C578E8">
        <w:rPr>
          <w:rFonts w:eastAsia="Times New Roman"/>
          <w:spacing w:val="-1"/>
          <w:sz w:val="28"/>
          <w:szCs w:val="28"/>
        </w:rPr>
        <w:t>]</w:t>
      </w:r>
      <w:r w:rsidRPr="00C578E8">
        <w:rPr>
          <w:rFonts w:eastAsia="Times New Roman"/>
          <w:spacing w:val="6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proved</w:t>
      </w:r>
      <w:r w:rsidRPr="00C578E8">
        <w:rPr>
          <w:rFonts w:eastAsia="Times New Roman"/>
          <w:spacing w:val="6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[his/her] contention,</w:t>
      </w:r>
      <w:r w:rsidRPr="00C578E8">
        <w:rPr>
          <w:rFonts w:eastAsia="Times New Roman"/>
          <w:spacing w:val="-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then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you</w:t>
      </w:r>
      <w:r w:rsidRPr="00C578E8">
        <w:rPr>
          <w:rFonts w:eastAsia="Times New Roman"/>
          <w:spacing w:val="-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must find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for</w:t>
      </w:r>
      <w:r w:rsidRPr="00C578E8">
        <w:rPr>
          <w:rFonts w:eastAsia="Times New Roman"/>
          <w:spacing w:val="-2"/>
          <w:sz w:val="28"/>
          <w:szCs w:val="28"/>
        </w:rPr>
        <w:t xml:space="preserve"> [</w:t>
      </w:r>
      <w:r w:rsidRPr="00C578E8">
        <w:rPr>
          <w:rFonts w:eastAsia="Times New Roman"/>
          <w:spacing w:val="-2"/>
          <w:sz w:val="28"/>
          <w:szCs w:val="28"/>
          <w:u w:val="single"/>
        </w:rPr>
        <w:t>name</w:t>
      </w:r>
      <w:r w:rsidRPr="00C578E8">
        <w:rPr>
          <w:rFonts w:eastAsia="Times New Roman"/>
          <w:spacing w:val="-1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z w:val="28"/>
          <w:szCs w:val="28"/>
          <w:u w:val="single"/>
        </w:rPr>
        <w:t>of</w:t>
      </w:r>
      <w:r w:rsidRPr="00C578E8">
        <w:rPr>
          <w:rFonts w:eastAsia="Times New Roman"/>
          <w:spacing w:val="-1"/>
          <w:sz w:val="28"/>
          <w:szCs w:val="28"/>
          <w:u w:val="single"/>
        </w:rPr>
        <w:t xml:space="preserve"> </w:t>
      </w:r>
      <w:r w:rsidRPr="00C578E8">
        <w:rPr>
          <w:rFonts w:eastAsia="Times New Roman"/>
          <w:spacing w:val="-2"/>
          <w:sz w:val="28"/>
          <w:szCs w:val="28"/>
          <w:u w:val="single"/>
        </w:rPr>
        <w:t>defendant</w:t>
      </w:r>
      <w:r w:rsidRPr="00C578E8">
        <w:rPr>
          <w:rFonts w:eastAsia="Times New Roman"/>
          <w:spacing w:val="-2"/>
          <w:sz w:val="28"/>
          <w:szCs w:val="28"/>
        </w:rPr>
        <w:t>].</w:t>
      </w:r>
    </w:p>
    <w:p w:rsidR="00C578E8" w:rsidRPr="00C578E8" w:rsidRDefault="00C578E8" w:rsidP="00C578E8">
      <w:pPr>
        <w:widowControl w:val="0"/>
        <w:spacing w:before="64" w:after="0" w:line="479" w:lineRule="auto"/>
        <w:ind w:left="0" w:right="122" w:firstLine="720"/>
        <w:jc w:val="left"/>
        <w:rPr>
          <w:rFonts w:eastAsia="Times New Roman"/>
          <w:spacing w:val="-1"/>
          <w:sz w:val="28"/>
          <w:szCs w:val="28"/>
        </w:rPr>
      </w:pPr>
      <w:r w:rsidRPr="00C578E8">
        <w:rPr>
          <w:rFonts w:eastAsia="Times New Roman"/>
          <w:b/>
          <w:spacing w:val="-1"/>
          <w:sz w:val="28"/>
          <w:szCs w:val="28"/>
        </w:rPr>
        <w:t>NOTE:</w:t>
      </w:r>
      <w:r w:rsidRPr="00C578E8">
        <w:rPr>
          <w:rFonts w:eastAsia="Times New Roman"/>
          <w:b/>
          <w:spacing w:val="4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Model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Jury</w:t>
      </w:r>
      <w:r w:rsidRPr="00C578E8">
        <w:rPr>
          <w:rFonts w:eastAsia="Times New Roman"/>
          <w:spacing w:val="4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Interrogatory</w:t>
      </w:r>
      <w:r w:rsidRPr="00C578E8">
        <w:rPr>
          <w:rFonts w:eastAsia="Times New Roman"/>
          <w:spacing w:val="39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Forms</w:t>
      </w:r>
      <w:r w:rsidRPr="00C578E8">
        <w:rPr>
          <w:rFonts w:eastAsia="Times New Roman"/>
          <w:spacing w:val="4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may</w:t>
      </w:r>
      <w:r w:rsidRPr="00C578E8">
        <w:rPr>
          <w:rFonts w:eastAsia="Times New Roman"/>
          <w:spacing w:val="39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be</w:t>
      </w:r>
      <w:r w:rsidRPr="00C578E8">
        <w:rPr>
          <w:rFonts w:eastAsia="Times New Roman"/>
          <w:spacing w:val="43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found</w:t>
      </w:r>
      <w:r w:rsidRPr="00C578E8">
        <w:rPr>
          <w:rFonts w:eastAsia="Times New Roman"/>
          <w:spacing w:val="4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in</w:t>
      </w:r>
      <w:r w:rsidRPr="00C578E8">
        <w:rPr>
          <w:rFonts w:eastAsia="Times New Roman"/>
          <w:spacing w:val="4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4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appendices</w:t>
      </w:r>
      <w:r w:rsidRPr="00C578E8">
        <w:rPr>
          <w:rFonts w:eastAsia="Times New Roman"/>
          <w:spacing w:val="59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after</w:t>
      </w:r>
      <w:r w:rsidRPr="00C578E8">
        <w:rPr>
          <w:rFonts w:eastAsia="Times New Roman"/>
          <w:spacing w:val="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last</w:t>
      </w:r>
      <w:r w:rsidRPr="00C578E8">
        <w:rPr>
          <w:rFonts w:eastAsia="Times New Roman"/>
          <w:spacing w:val="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civil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rights</w:t>
      </w:r>
      <w:r w:rsidRPr="00C578E8">
        <w:rPr>
          <w:rFonts w:eastAsia="Times New Roman"/>
          <w:spacing w:val="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jury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instruction</w:t>
      </w:r>
      <w:r w:rsidRPr="00C578E8">
        <w:rPr>
          <w:rFonts w:eastAsia="Times New Roman"/>
          <w:spacing w:val="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(Pattern</w:t>
      </w:r>
      <w:r w:rsidRPr="00C578E8">
        <w:rPr>
          <w:rFonts w:eastAsia="Times New Roman"/>
          <w:spacing w:val="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Instruction</w:t>
      </w:r>
      <w:r w:rsidRPr="00C578E8">
        <w:rPr>
          <w:rFonts w:eastAsia="Times New Roman"/>
          <w:spacing w:val="2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5.</w:t>
      </w:r>
      <w:r w:rsidRPr="00C578E8">
        <w:rPr>
          <w:rFonts w:eastAsia="Times New Roman"/>
          <w:spacing w:val="-1"/>
          <w:sz w:val="28"/>
          <w:szCs w:val="28"/>
        </w:rPr>
        <w:t>13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)</w:t>
      </w:r>
      <w:r w:rsidRPr="00C578E8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>for</w:t>
      </w:r>
      <w:r w:rsidRPr="00C578E8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Pr="00C578E8">
        <w:rPr>
          <w:rFonts w:eastAsia="Times New Roman"/>
          <w:color w:val="000000"/>
          <w:spacing w:val="-1"/>
          <w:sz w:val="28"/>
          <w:szCs w:val="28"/>
        </w:rPr>
        <w:t xml:space="preserve">use </w:t>
      </w:r>
      <w:r w:rsidRPr="00C578E8">
        <w:rPr>
          <w:rFonts w:eastAsia="Times New Roman"/>
          <w:sz w:val="28"/>
          <w:szCs w:val="28"/>
        </w:rPr>
        <w:t>in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actions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brought</w:t>
      </w:r>
      <w:r w:rsidRPr="00C578E8">
        <w:rPr>
          <w:rFonts w:eastAsia="Times New Roman"/>
          <w:spacing w:val="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 xml:space="preserve">under </w:t>
      </w:r>
      <w:r w:rsidRPr="00C578E8">
        <w:rPr>
          <w:rFonts w:eastAsia="Times New Roman"/>
          <w:sz w:val="28"/>
          <w:szCs w:val="28"/>
        </w:rPr>
        <w:t>42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U.S.C.</w:t>
      </w:r>
      <w:r w:rsidRPr="00C578E8">
        <w:rPr>
          <w:rFonts w:eastAsia="Times New Roman"/>
          <w:spacing w:val="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§1983</w:t>
      </w:r>
      <w:proofErr w:type="gramStart"/>
      <w:r w:rsidRPr="00C578E8">
        <w:rPr>
          <w:rFonts w:eastAsia="Times New Roman"/>
          <w:spacing w:val="-1"/>
          <w:sz w:val="28"/>
          <w:szCs w:val="28"/>
        </w:rPr>
        <w:t>.</w:t>
      </w:r>
      <w:r w:rsidRPr="00C578E8">
        <w:rPr>
          <w:rFonts w:eastAsia="Times New Roman"/>
          <w:spacing w:val="1"/>
          <w:sz w:val="28"/>
          <w:szCs w:val="28"/>
        </w:rPr>
        <w:t xml:space="preserve"> </w:t>
      </w:r>
      <w:proofErr w:type="gramEnd"/>
      <w:r w:rsidRPr="00C578E8">
        <w:rPr>
          <w:rFonts w:eastAsia="Times New Roman"/>
          <w:spacing w:val="-1"/>
          <w:sz w:val="28"/>
          <w:szCs w:val="28"/>
        </w:rPr>
        <w:t>Three</w:t>
      </w:r>
      <w:r w:rsidRPr="00C578E8">
        <w:rPr>
          <w:rFonts w:eastAsia="Times New Roman"/>
          <w:spacing w:val="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types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of</w:t>
      </w:r>
      <w:r w:rsidRPr="00C578E8">
        <w:rPr>
          <w:rFonts w:eastAsia="Times New Roman"/>
          <w:spacing w:val="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Model</w:t>
      </w:r>
      <w:r w:rsidRPr="00C578E8">
        <w:rPr>
          <w:rFonts w:eastAsia="Times New Roman"/>
          <w:sz w:val="28"/>
          <w:szCs w:val="28"/>
        </w:rPr>
        <w:t xml:space="preserve"> Jury</w:t>
      </w:r>
      <w:r w:rsidRPr="00C578E8">
        <w:rPr>
          <w:rFonts w:eastAsia="Times New Roman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Interrogatory</w:t>
      </w:r>
      <w:r w:rsidRPr="00C578E8">
        <w:rPr>
          <w:rFonts w:eastAsia="Times New Roman"/>
          <w:spacing w:val="6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Forms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are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provided: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(A)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a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simplified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Interrogatory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Form</w:t>
      </w:r>
      <w:r w:rsidRPr="00C578E8">
        <w:rPr>
          <w:rFonts w:eastAsia="Times New Roman"/>
          <w:spacing w:val="4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for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use</w:t>
      </w:r>
      <w:r w:rsidRPr="00C578E8">
        <w:rPr>
          <w:rFonts w:eastAsia="Times New Roman"/>
          <w:spacing w:val="6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in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most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civil</w:t>
      </w:r>
      <w:r w:rsidRPr="00C578E8">
        <w:rPr>
          <w:rFonts w:eastAsia="Times New Roman"/>
          <w:spacing w:val="7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rights</w:t>
      </w:r>
      <w:r w:rsidRPr="00C578E8">
        <w:rPr>
          <w:rFonts w:eastAsia="Times New Roman"/>
          <w:spacing w:val="5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actions;</w:t>
      </w:r>
      <w:r w:rsidRPr="00C578E8">
        <w:rPr>
          <w:rFonts w:eastAsia="Times New Roman"/>
          <w:spacing w:val="5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(B)</w:t>
      </w:r>
      <w:r w:rsidRPr="00C578E8">
        <w:rPr>
          <w:rFonts w:eastAsia="Times New Roman"/>
          <w:spacing w:val="4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an</w:t>
      </w:r>
      <w:r w:rsidRPr="00C578E8">
        <w:rPr>
          <w:rFonts w:eastAsia="Times New Roman"/>
          <w:spacing w:val="5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Interrogatory</w:t>
      </w:r>
      <w:r w:rsidRPr="00C578E8">
        <w:rPr>
          <w:rFonts w:eastAsia="Times New Roman"/>
          <w:sz w:val="28"/>
          <w:szCs w:val="28"/>
        </w:rPr>
        <w:t xml:space="preserve"> Form</w:t>
      </w:r>
      <w:r w:rsidRPr="00C578E8">
        <w:rPr>
          <w:rFonts w:eastAsia="Times New Roman"/>
          <w:spacing w:val="-1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for</w:t>
      </w:r>
      <w:r w:rsidRPr="00C578E8">
        <w:rPr>
          <w:rFonts w:eastAsia="Times New Roman"/>
          <w:spacing w:val="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use</w:t>
      </w:r>
      <w:r w:rsidRPr="00C578E8">
        <w:rPr>
          <w:rFonts w:eastAsia="Times New Roman"/>
          <w:spacing w:val="2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in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actions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that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do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not</w:t>
      </w:r>
      <w:r w:rsidRPr="00C578E8">
        <w:rPr>
          <w:rFonts w:eastAsia="Times New Roman"/>
          <w:spacing w:val="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lastRenderedPageBreak/>
        <w:t>require</w:t>
      </w:r>
      <w:r w:rsidRPr="00C578E8">
        <w:rPr>
          <w:rFonts w:eastAsia="Times New Roman"/>
          <w:spacing w:val="4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application</w:t>
      </w:r>
      <w:r w:rsidRPr="00C578E8">
        <w:rPr>
          <w:rFonts w:eastAsia="Times New Roman"/>
          <w:spacing w:val="53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of</w:t>
      </w:r>
      <w:r w:rsidRPr="00C578E8">
        <w:rPr>
          <w:rFonts w:eastAsia="Times New Roman"/>
          <w:spacing w:val="5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</w:t>
      </w:r>
      <w:r w:rsidRPr="00C578E8">
        <w:rPr>
          <w:rFonts w:eastAsia="Times New Roman"/>
          <w:spacing w:val="52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Prison</w:t>
      </w:r>
      <w:r w:rsidRPr="00C578E8">
        <w:rPr>
          <w:rFonts w:eastAsia="Times New Roman"/>
          <w:spacing w:val="53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Litigation</w:t>
      </w:r>
      <w:r w:rsidRPr="00C578E8">
        <w:rPr>
          <w:rFonts w:eastAsia="Times New Roman"/>
          <w:spacing w:val="5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Reform</w:t>
      </w:r>
      <w:r w:rsidRPr="00C578E8">
        <w:rPr>
          <w:rFonts w:eastAsia="Times New Roman"/>
          <w:spacing w:val="4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Act,</w:t>
      </w:r>
      <w:r w:rsidRPr="00C578E8">
        <w:rPr>
          <w:rFonts w:eastAsia="Times New Roman"/>
          <w:spacing w:val="51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and</w:t>
      </w:r>
      <w:r w:rsidRPr="00C578E8">
        <w:rPr>
          <w:rFonts w:eastAsia="Times New Roman"/>
          <w:spacing w:val="5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(C)</w:t>
      </w:r>
      <w:r w:rsidRPr="00C578E8">
        <w:rPr>
          <w:rFonts w:eastAsia="Times New Roman"/>
          <w:spacing w:val="52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an</w:t>
      </w:r>
      <w:r w:rsidRPr="00C578E8">
        <w:rPr>
          <w:rFonts w:eastAsia="Times New Roman"/>
          <w:spacing w:val="5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Interrogatory</w:t>
      </w:r>
      <w:r w:rsidRPr="00C578E8">
        <w:rPr>
          <w:rFonts w:eastAsia="Times New Roman"/>
          <w:spacing w:val="48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Form</w:t>
      </w:r>
      <w:r w:rsidRPr="00C578E8">
        <w:rPr>
          <w:rFonts w:eastAsia="Times New Roman"/>
          <w:spacing w:val="47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for</w:t>
      </w:r>
      <w:r w:rsidRPr="00C578E8">
        <w:rPr>
          <w:rFonts w:eastAsia="Times New Roman"/>
          <w:spacing w:val="52"/>
          <w:sz w:val="28"/>
          <w:szCs w:val="28"/>
        </w:rPr>
        <w:t xml:space="preserve"> </w:t>
      </w:r>
      <w:r w:rsidRPr="00C578E8">
        <w:rPr>
          <w:rFonts w:eastAsia="Times New Roman"/>
          <w:sz w:val="28"/>
          <w:szCs w:val="28"/>
        </w:rPr>
        <w:t>use</w:t>
      </w:r>
      <w:r w:rsidRPr="00C578E8">
        <w:rPr>
          <w:rFonts w:eastAsia="Times New Roman"/>
          <w:spacing w:val="50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in</w:t>
      </w:r>
      <w:r w:rsidRPr="00C578E8">
        <w:rPr>
          <w:rFonts w:eastAsia="Times New Roman"/>
          <w:spacing w:val="67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actions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that</w:t>
      </w:r>
      <w:r w:rsidRPr="00C578E8">
        <w:rPr>
          <w:rFonts w:eastAsia="Times New Roman"/>
          <w:spacing w:val="-2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do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require application</w:t>
      </w:r>
      <w:r w:rsidRPr="00C578E8">
        <w:rPr>
          <w:rFonts w:eastAsia="Times New Roman"/>
          <w:sz w:val="28"/>
          <w:szCs w:val="28"/>
        </w:rPr>
        <w:t xml:space="preserve"> of</w:t>
      </w:r>
      <w:r w:rsidRPr="00C578E8">
        <w:rPr>
          <w:rFonts w:eastAsia="Times New Roman"/>
          <w:spacing w:val="-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the Prison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Litigation</w:t>
      </w:r>
      <w:r w:rsidRPr="00C578E8">
        <w:rPr>
          <w:rFonts w:eastAsia="Times New Roman"/>
          <w:sz w:val="28"/>
          <w:szCs w:val="28"/>
        </w:rPr>
        <w:t xml:space="preserve"> </w:t>
      </w:r>
      <w:r w:rsidRPr="00C578E8">
        <w:rPr>
          <w:rFonts w:eastAsia="Times New Roman"/>
          <w:spacing w:val="-2"/>
          <w:sz w:val="28"/>
          <w:szCs w:val="28"/>
        </w:rPr>
        <w:t>Reform</w:t>
      </w:r>
      <w:r w:rsidRPr="00C578E8">
        <w:rPr>
          <w:rFonts w:eastAsia="Times New Roman"/>
          <w:spacing w:val="-3"/>
          <w:sz w:val="28"/>
          <w:szCs w:val="28"/>
        </w:rPr>
        <w:t xml:space="preserve"> </w:t>
      </w:r>
      <w:r w:rsidRPr="00C578E8">
        <w:rPr>
          <w:rFonts w:eastAsia="Times New Roman"/>
          <w:spacing w:val="-1"/>
          <w:sz w:val="28"/>
          <w:szCs w:val="28"/>
        </w:rPr>
        <w:t>Act.</w:t>
      </w:r>
    </w:p>
    <w:p w:rsidR="00B94020" w:rsidRDefault="00B94020">
      <w:bookmarkStart w:id="0" w:name="_GoBack"/>
      <w:bookmarkEnd w:id="0"/>
    </w:p>
    <w:sectPr w:rsidR="00B94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F15"/>
    <w:multiLevelType w:val="hybridMultilevel"/>
    <w:tmpl w:val="D1C88AC8"/>
    <w:lvl w:ilvl="0" w:tplc="C6EAB36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97195C"/>
    <w:multiLevelType w:val="hybridMultilevel"/>
    <w:tmpl w:val="B5FAC13A"/>
    <w:lvl w:ilvl="0" w:tplc="61C05CE2">
      <w:start w:val="1"/>
      <w:numFmt w:val="upperRoman"/>
      <w:lvlText w:val="%1."/>
      <w:lvlJc w:val="left"/>
      <w:pPr>
        <w:ind w:left="265" w:hanging="166"/>
      </w:pPr>
      <w:rPr>
        <w:rFonts w:hint="default"/>
        <w:b/>
        <w:color w:val="auto"/>
        <w:u w:val="none"/>
      </w:rPr>
    </w:lvl>
    <w:lvl w:ilvl="1" w:tplc="5440A2A4">
      <w:start w:val="1"/>
      <w:numFmt w:val="bullet"/>
      <w:lvlText w:val="•"/>
      <w:lvlJc w:val="left"/>
      <w:pPr>
        <w:ind w:left="1195" w:hanging="166"/>
      </w:pPr>
      <w:rPr>
        <w:rFonts w:hint="default"/>
      </w:rPr>
    </w:lvl>
    <w:lvl w:ilvl="2" w:tplc="11B22560">
      <w:start w:val="1"/>
      <w:numFmt w:val="bullet"/>
      <w:lvlText w:val="•"/>
      <w:lvlJc w:val="left"/>
      <w:pPr>
        <w:ind w:left="2124" w:hanging="166"/>
      </w:pPr>
      <w:rPr>
        <w:rFonts w:hint="default"/>
      </w:rPr>
    </w:lvl>
    <w:lvl w:ilvl="3" w:tplc="4FD6393C">
      <w:start w:val="1"/>
      <w:numFmt w:val="bullet"/>
      <w:lvlText w:val="•"/>
      <w:lvlJc w:val="left"/>
      <w:pPr>
        <w:ind w:left="3053" w:hanging="166"/>
      </w:pPr>
      <w:rPr>
        <w:rFonts w:hint="default"/>
      </w:rPr>
    </w:lvl>
    <w:lvl w:ilvl="4" w:tplc="04744B1A">
      <w:start w:val="1"/>
      <w:numFmt w:val="bullet"/>
      <w:lvlText w:val="•"/>
      <w:lvlJc w:val="left"/>
      <w:pPr>
        <w:ind w:left="3983" w:hanging="166"/>
      </w:pPr>
      <w:rPr>
        <w:rFonts w:hint="default"/>
      </w:rPr>
    </w:lvl>
    <w:lvl w:ilvl="5" w:tplc="766A4386">
      <w:start w:val="1"/>
      <w:numFmt w:val="bullet"/>
      <w:lvlText w:val="•"/>
      <w:lvlJc w:val="left"/>
      <w:pPr>
        <w:ind w:left="4912" w:hanging="166"/>
      </w:pPr>
      <w:rPr>
        <w:rFonts w:hint="default"/>
      </w:rPr>
    </w:lvl>
    <w:lvl w:ilvl="6" w:tplc="E2C4209E">
      <w:start w:val="1"/>
      <w:numFmt w:val="bullet"/>
      <w:lvlText w:val="•"/>
      <w:lvlJc w:val="left"/>
      <w:pPr>
        <w:ind w:left="5842" w:hanging="166"/>
      </w:pPr>
      <w:rPr>
        <w:rFonts w:hint="default"/>
      </w:rPr>
    </w:lvl>
    <w:lvl w:ilvl="7" w:tplc="B246BB7E">
      <w:start w:val="1"/>
      <w:numFmt w:val="bullet"/>
      <w:lvlText w:val="•"/>
      <w:lvlJc w:val="left"/>
      <w:pPr>
        <w:ind w:left="6771" w:hanging="166"/>
      </w:pPr>
      <w:rPr>
        <w:rFonts w:hint="default"/>
      </w:rPr>
    </w:lvl>
    <w:lvl w:ilvl="8" w:tplc="50EAA5DC">
      <w:start w:val="1"/>
      <w:numFmt w:val="bullet"/>
      <w:lvlText w:val="•"/>
      <w:lvlJc w:val="left"/>
      <w:pPr>
        <w:ind w:left="7701" w:hanging="166"/>
      </w:pPr>
      <w:rPr>
        <w:rFonts w:hint="default"/>
      </w:rPr>
    </w:lvl>
  </w:abstractNum>
  <w:abstractNum w:abstractNumId="2">
    <w:nsid w:val="06FF2293"/>
    <w:multiLevelType w:val="hybridMultilevel"/>
    <w:tmpl w:val="1D9A1FE0"/>
    <w:lvl w:ilvl="0" w:tplc="5BE6E092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color w:val="auto"/>
        <w:w w:val="99"/>
        <w:sz w:val="26"/>
        <w:szCs w:val="26"/>
      </w:rPr>
    </w:lvl>
    <w:lvl w:ilvl="1" w:tplc="EF182BE0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7EFE45CA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AB0211F4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23D4E59C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4A702E86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549C6D24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571AD5E4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15106712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3">
    <w:nsid w:val="0B591820"/>
    <w:multiLevelType w:val="multilevel"/>
    <w:tmpl w:val="95706160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4">
    <w:nsid w:val="128E16F4"/>
    <w:multiLevelType w:val="hybridMultilevel"/>
    <w:tmpl w:val="BB5AE2C6"/>
    <w:lvl w:ilvl="0" w:tplc="89E0D4E2">
      <w:start w:val="1"/>
      <w:numFmt w:val="upperRoman"/>
      <w:lvlText w:val="%1."/>
      <w:lvlJc w:val="left"/>
      <w:pPr>
        <w:ind w:left="840" w:hanging="72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EE34DDB2">
      <w:start w:val="1"/>
      <w:numFmt w:val="bullet"/>
      <w:lvlText w:val="•"/>
      <w:lvlJc w:val="left"/>
      <w:pPr>
        <w:ind w:left="1716" w:hanging="721"/>
      </w:pPr>
      <w:rPr>
        <w:rFonts w:hint="default"/>
      </w:rPr>
    </w:lvl>
    <w:lvl w:ilvl="2" w:tplc="9E7A4BD8">
      <w:start w:val="1"/>
      <w:numFmt w:val="bullet"/>
      <w:lvlText w:val="•"/>
      <w:lvlJc w:val="left"/>
      <w:pPr>
        <w:ind w:left="2592" w:hanging="721"/>
      </w:pPr>
      <w:rPr>
        <w:rFonts w:hint="default"/>
      </w:rPr>
    </w:lvl>
    <w:lvl w:ilvl="3" w:tplc="3342EC94">
      <w:start w:val="1"/>
      <w:numFmt w:val="bullet"/>
      <w:lvlText w:val="•"/>
      <w:lvlJc w:val="left"/>
      <w:pPr>
        <w:ind w:left="3468" w:hanging="721"/>
      </w:pPr>
      <w:rPr>
        <w:rFonts w:hint="default"/>
      </w:rPr>
    </w:lvl>
    <w:lvl w:ilvl="4" w:tplc="A9DAB89A">
      <w:start w:val="1"/>
      <w:numFmt w:val="bullet"/>
      <w:lvlText w:val="•"/>
      <w:lvlJc w:val="left"/>
      <w:pPr>
        <w:ind w:left="4344" w:hanging="721"/>
      </w:pPr>
      <w:rPr>
        <w:rFonts w:hint="default"/>
      </w:rPr>
    </w:lvl>
    <w:lvl w:ilvl="5" w:tplc="795416EA">
      <w:start w:val="1"/>
      <w:numFmt w:val="bullet"/>
      <w:lvlText w:val="•"/>
      <w:lvlJc w:val="left"/>
      <w:pPr>
        <w:ind w:left="5220" w:hanging="721"/>
      </w:pPr>
      <w:rPr>
        <w:rFonts w:hint="default"/>
      </w:rPr>
    </w:lvl>
    <w:lvl w:ilvl="6" w:tplc="91C6C65E">
      <w:start w:val="1"/>
      <w:numFmt w:val="bullet"/>
      <w:lvlText w:val="•"/>
      <w:lvlJc w:val="left"/>
      <w:pPr>
        <w:ind w:left="6096" w:hanging="721"/>
      </w:pPr>
      <w:rPr>
        <w:rFonts w:hint="default"/>
      </w:rPr>
    </w:lvl>
    <w:lvl w:ilvl="7" w:tplc="8AE01588">
      <w:start w:val="1"/>
      <w:numFmt w:val="bullet"/>
      <w:lvlText w:val="•"/>
      <w:lvlJc w:val="left"/>
      <w:pPr>
        <w:ind w:left="6972" w:hanging="721"/>
      </w:pPr>
      <w:rPr>
        <w:rFonts w:hint="default"/>
      </w:rPr>
    </w:lvl>
    <w:lvl w:ilvl="8" w:tplc="835006F6">
      <w:start w:val="1"/>
      <w:numFmt w:val="bullet"/>
      <w:lvlText w:val="•"/>
      <w:lvlJc w:val="left"/>
      <w:pPr>
        <w:ind w:left="7848" w:hanging="721"/>
      </w:pPr>
      <w:rPr>
        <w:rFonts w:hint="default"/>
      </w:rPr>
    </w:lvl>
  </w:abstractNum>
  <w:abstractNum w:abstractNumId="5">
    <w:nsid w:val="15644AC4"/>
    <w:multiLevelType w:val="multilevel"/>
    <w:tmpl w:val="F6B8A9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  <w:b/>
      </w:rPr>
    </w:lvl>
  </w:abstractNum>
  <w:abstractNum w:abstractNumId="6">
    <w:nsid w:val="17DF6F40"/>
    <w:multiLevelType w:val="multilevel"/>
    <w:tmpl w:val="FBC8C1BE"/>
    <w:lvl w:ilvl="0">
      <w:start w:val="5"/>
      <w:numFmt w:val="decimal"/>
      <w:lvlText w:val="%1"/>
      <w:lvlJc w:val="left"/>
      <w:pPr>
        <w:ind w:left="681" w:hanging="562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81" w:hanging="562"/>
      </w:pPr>
      <w:rPr>
        <w:rFonts w:ascii="Arial" w:eastAsia="Times New Roman" w:hAnsi="Arial" w:cs="Arial" w:hint="default"/>
        <w:b/>
        <w:bCs/>
        <w:spacing w:val="1"/>
        <w:sz w:val="28"/>
        <w:szCs w:val="28"/>
      </w:rPr>
    </w:lvl>
    <w:lvl w:ilvl="2">
      <w:start w:val="1"/>
      <w:numFmt w:val="lowerLetter"/>
      <w:lvlText w:val="(%3)"/>
      <w:lvlJc w:val="left"/>
      <w:pPr>
        <w:ind w:left="118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30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60"/>
      </w:pPr>
      <w:rPr>
        <w:rFonts w:hint="default"/>
      </w:rPr>
    </w:lvl>
  </w:abstractNum>
  <w:abstractNum w:abstractNumId="7">
    <w:nsid w:val="28FB685D"/>
    <w:multiLevelType w:val="hybridMultilevel"/>
    <w:tmpl w:val="0DB89E82"/>
    <w:lvl w:ilvl="0" w:tplc="67161992">
      <w:start w:val="3"/>
      <w:numFmt w:val="upperRoman"/>
      <w:lvlText w:val="%1."/>
      <w:lvlJc w:val="left"/>
      <w:pPr>
        <w:ind w:left="467" w:hanging="368"/>
      </w:pPr>
      <w:rPr>
        <w:rFonts w:hint="default"/>
        <w:strike/>
      </w:rPr>
    </w:lvl>
    <w:lvl w:ilvl="1" w:tplc="566ABBE8">
      <w:start w:val="1"/>
      <w:numFmt w:val="bullet"/>
      <w:lvlText w:val="•"/>
      <w:lvlJc w:val="left"/>
      <w:pPr>
        <w:ind w:left="1378" w:hanging="368"/>
      </w:pPr>
      <w:rPr>
        <w:rFonts w:hint="default"/>
      </w:rPr>
    </w:lvl>
    <w:lvl w:ilvl="2" w:tplc="50D433D0">
      <w:start w:val="1"/>
      <w:numFmt w:val="bullet"/>
      <w:lvlText w:val="•"/>
      <w:lvlJc w:val="left"/>
      <w:pPr>
        <w:ind w:left="2289" w:hanging="368"/>
      </w:pPr>
      <w:rPr>
        <w:rFonts w:hint="default"/>
      </w:rPr>
    </w:lvl>
    <w:lvl w:ilvl="3" w:tplc="2F1EF398">
      <w:start w:val="1"/>
      <w:numFmt w:val="bullet"/>
      <w:lvlText w:val="•"/>
      <w:lvlJc w:val="left"/>
      <w:pPr>
        <w:ind w:left="3201" w:hanging="368"/>
      </w:pPr>
      <w:rPr>
        <w:rFonts w:hint="default"/>
      </w:rPr>
    </w:lvl>
    <w:lvl w:ilvl="4" w:tplc="B5F62162">
      <w:start w:val="1"/>
      <w:numFmt w:val="bullet"/>
      <w:lvlText w:val="•"/>
      <w:lvlJc w:val="left"/>
      <w:pPr>
        <w:ind w:left="4112" w:hanging="368"/>
      </w:pPr>
      <w:rPr>
        <w:rFonts w:hint="default"/>
      </w:rPr>
    </w:lvl>
    <w:lvl w:ilvl="5" w:tplc="F0883136">
      <w:start w:val="1"/>
      <w:numFmt w:val="bullet"/>
      <w:lvlText w:val="•"/>
      <w:lvlJc w:val="left"/>
      <w:pPr>
        <w:ind w:left="5023" w:hanging="368"/>
      </w:pPr>
      <w:rPr>
        <w:rFonts w:hint="default"/>
      </w:rPr>
    </w:lvl>
    <w:lvl w:ilvl="6" w:tplc="357069A2">
      <w:start w:val="1"/>
      <w:numFmt w:val="bullet"/>
      <w:lvlText w:val="•"/>
      <w:lvlJc w:val="left"/>
      <w:pPr>
        <w:ind w:left="5934" w:hanging="368"/>
      </w:pPr>
      <w:rPr>
        <w:rFonts w:hint="default"/>
      </w:rPr>
    </w:lvl>
    <w:lvl w:ilvl="7" w:tplc="C9A69B0C">
      <w:start w:val="1"/>
      <w:numFmt w:val="bullet"/>
      <w:lvlText w:val="•"/>
      <w:lvlJc w:val="left"/>
      <w:pPr>
        <w:ind w:left="6846" w:hanging="368"/>
      </w:pPr>
      <w:rPr>
        <w:rFonts w:hint="default"/>
      </w:rPr>
    </w:lvl>
    <w:lvl w:ilvl="8" w:tplc="C1682E8C">
      <w:start w:val="1"/>
      <w:numFmt w:val="bullet"/>
      <w:lvlText w:val="•"/>
      <w:lvlJc w:val="left"/>
      <w:pPr>
        <w:ind w:left="7757" w:hanging="368"/>
      </w:pPr>
      <w:rPr>
        <w:rFonts w:hint="default"/>
      </w:rPr>
    </w:lvl>
  </w:abstractNum>
  <w:abstractNum w:abstractNumId="8">
    <w:nsid w:val="2A3E52F1"/>
    <w:multiLevelType w:val="multilevel"/>
    <w:tmpl w:val="F9665042"/>
    <w:lvl w:ilvl="0">
      <w:start w:val="5"/>
      <w:numFmt w:val="decimal"/>
      <w:lvlText w:val="%1"/>
      <w:lvlJc w:val="left"/>
      <w:pPr>
        <w:ind w:left="119" w:hanging="423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9" w:hanging="423"/>
      </w:pPr>
      <w:rPr>
        <w:rFonts w:ascii="Arial" w:eastAsia="Times New Roman" w:hAnsi="Arial" w:cs="Arial" w:hint="default"/>
        <w:b/>
        <w:bCs/>
        <w:color w:val="181717"/>
        <w:spacing w:val="1"/>
        <w:sz w:val="28"/>
        <w:szCs w:val="28"/>
      </w:rPr>
    </w:lvl>
    <w:lvl w:ilvl="2">
      <w:start w:val="1"/>
      <w:numFmt w:val="bullet"/>
      <w:lvlText w:val="•"/>
      <w:lvlJc w:val="left"/>
      <w:pPr>
        <w:ind w:left="2015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3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3" w:hanging="423"/>
      </w:pPr>
      <w:rPr>
        <w:rFonts w:hint="default"/>
      </w:rPr>
    </w:lvl>
  </w:abstractNum>
  <w:abstractNum w:abstractNumId="9">
    <w:nsid w:val="2D1D7687"/>
    <w:multiLevelType w:val="multilevel"/>
    <w:tmpl w:val="C61CB54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10">
    <w:nsid w:val="32EF2A0F"/>
    <w:multiLevelType w:val="multilevel"/>
    <w:tmpl w:val="80AA9BDC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11">
    <w:nsid w:val="33770EB9"/>
    <w:multiLevelType w:val="hybridMultilevel"/>
    <w:tmpl w:val="66A06738"/>
    <w:lvl w:ilvl="0" w:tplc="304E7162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1FBE47D0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6E58AC22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204ED77C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4BF45054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1568BA36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2B8AAA04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E4785E72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981AC1E2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12">
    <w:nsid w:val="3BFF737B"/>
    <w:multiLevelType w:val="hybridMultilevel"/>
    <w:tmpl w:val="E7BA899C"/>
    <w:lvl w:ilvl="0" w:tplc="B44EBD88">
      <w:start w:val="1"/>
      <w:numFmt w:val="upperRoman"/>
      <w:lvlText w:val="%1."/>
      <w:lvlJc w:val="left"/>
      <w:pPr>
        <w:ind w:left="839" w:hanging="720"/>
      </w:pPr>
      <w:rPr>
        <w:rFonts w:ascii="Times New Roman" w:eastAsia="Times New Roman" w:hAnsi="Times New Roman" w:cs="Times New Roman" w:hint="default"/>
        <w:b/>
        <w:bCs/>
        <w:color w:val="181717"/>
        <w:spacing w:val="1"/>
        <w:sz w:val="28"/>
        <w:szCs w:val="28"/>
      </w:rPr>
    </w:lvl>
    <w:lvl w:ilvl="1" w:tplc="774E5896">
      <w:start w:val="1"/>
      <w:numFmt w:val="bullet"/>
      <w:lvlText w:val="•"/>
      <w:lvlJc w:val="left"/>
      <w:pPr>
        <w:ind w:left="1715" w:hanging="720"/>
      </w:pPr>
      <w:rPr>
        <w:rFonts w:hint="default"/>
      </w:rPr>
    </w:lvl>
    <w:lvl w:ilvl="2" w:tplc="EE44291A">
      <w:start w:val="1"/>
      <w:numFmt w:val="bullet"/>
      <w:lvlText w:val="•"/>
      <w:lvlJc w:val="left"/>
      <w:pPr>
        <w:ind w:left="2591" w:hanging="720"/>
      </w:pPr>
      <w:rPr>
        <w:rFonts w:hint="default"/>
      </w:rPr>
    </w:lvl>
    <w:lvl w:ilvl="3" w:tplc="4164FC3C">
      <w:start w:val="1"/>
      <w:numFmt w:val="bullet"/>
      <w:lvlText w:val="•"/>
      <w:lvlJc w:val="left"/>
      <w:pPr>
        <w:ind w:left="3467" w:hanging="720"/>
      </w:pPr>
      <w:rPr>
        <w:rFonts w:hint="default"/>
      </w:rPr>
    </w:lvl>
    <w:lvl w:ilvl="4" w:tplc="4D588356">
      <w:start w:val="1"/>
      <w:numFmt w:val="bullet"/>
      <w:lvlText w:val="•"/>
      <w:lvlJc w:val="left"/>
      <w:pPr>
        <w:ind w:left="4343" w:hanging="720"/>
      </w:pPr>
      <w:rPr>
        <w:rFonts w:hint="default"/>
      </w:rPr>
    </w:lvl>
    <w:lvl w:ilvl="5" w:tplc="1BE8E5FC">
      <w:start w:val="1"/>
      <w:numFmt w:val="bullet"/>
      <w:lvlText w:val="•"/>
      <w:lvlJc w:val="left"/>
      <w:pPr>
        <w:ind w:left="5219" w:hanging="720"/>
      </w:pPr>
      <w:rPr>
        <w:rFonts w:hint="default"/>
      </w:rPr>
    </w:lvl>
    <w:lvl w:ilvl="6" w:tplc="9182CC08">
      <w:start w:val="1"/>
      <w:numFmt w:val="bullet"/>
      <w:lvlText w:val="•"/>
      <w:lvlJc w:val="left"/>
      <w:pPr>
        <w:ind w:left="6095" w:hanging="720"/>
      </w:pPr>
      <w:rPr>
        <w:rFonts w:hint="default"/>
      </w:rPr>
    </w:lvl>
    <w:lvl w:ilvl="7" w:tplc="E9FABE7C">
      <w:start w:val="1"/>
      <w:numFmt w:val="bullet"/>
      <w:lvlText w:val="•"/>
      <w:lvlJc w:val="left"/>
      <w:pPr>
        <w:ind w:left="6971" w:hanging="720"/>
      </w:pPr>
      <w:rPr>
        <w:rFonts w:hint="default"/>
      </w:rPr>
    </w:lvl>
    <w:lvl w:ilvl="8" w:tplc="46B04080">
      <w:start w:val="1"/>
      <w:numFmt w:val="bullet"/>
      <w:lvlText w:val="•"/>
      <w:lvlJc w:val="left"/>
      <w:pPr>
        <w:ind w:left="7847" w:hanging="720"/>
      </w:pPr>
      <w:rPr>
        <w:rFonts w:hint="default"/>
      </w:rPr>
    </w:lvl>
  </w:abstractNum>
  <w:abstractNum w:abstractNumId="13">
    <w:nsid w:val="3CA70FA1"/>
    <w:multiLevelType w:val="multilevel"/>
    <w:tmpl w:val="32741118"/>
    <w:lvl w:ilvl="0">
      <w:start w:val="5"/>
      <w:numFmt w:val="decimal"/>
      <w:lvlText w:val="%1"/>
      <w:lvlJc w:val="left"/>
      <w:pPr>
        <w:ind w:left="661" w:hanging="562"/>
      </w:pPr>
      <w:rPr>
        <w:rFonts w:hint="default"/>
      </w:rPr>
    </w:lvl>
    <w:lvl w:ilvl="1">
      <w:start w:val="59"/>
      <w:numFmt w:val="decimal"/>
      <w:lvlText w:val="%1.%2"/>
      <w:lvlJc w:val="left"/>
      <w:pPr>
        <w:ind w:left="661" w:hanging="562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lowerLetter"/>
      <w:lvlText w:val="(%3)"/>
      <w:lvlJc w:val="left"/>
      <w:pPr>
        <w:ind w:left="100" w:hanging="720"/>
      </w:pPr>
      <w:rPr>
        <w:rFonts w:ascii="Times New Roman" w:eastAsia="Times New Roman" w:hAnsi="Times New Roman" w:hint="default"/>
        <w:color w:val="FF0000"/>
        <w:sz w:val="28"/>
        <w:szCs w:val="28"/>
      </w:rPr>
    </w:lvl>
    <w:lvl w:ilvl="3">
      <w:start w:val="1"/>
      <w:numFmt w:val="bullet"/>
      <w:lvlText w:val="•"/>
      <w:lvlJc w:val="left"/>
      <w:pPr>
        <w:ind w:left="264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8" w:hanging="720"/>
      </w:pPr>
      <w:rPr>
        <w:rFonts w:hint="default"/>
      </w:rPr>
    </w:lvl>
  </w:abstractNum>
  <w:abstractNum w:abstractNumId="14">
    <w:nsid w:val="418667C8"/>
    <w:multiLevelType w:val="hybridMultilevel"/>
    <w:tmpl w:val="7CBC99A6"/>
    <w:lvl w:ilvl="0" w:tplc="FEB06C34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211E084E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D892EA66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C9927CA8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A42A866A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F79488F6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CCFA29D2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E99A777C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4DE6D408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15">
    <w:nsid w:val="42AB4E3C"/>
    <w:multiLevelType w:val="hybridMultilevel"/>
    <w:tmpl w:val="7272E2EE"/>
    <w:lvl w:ilvl="0" w:tplc="666481BE">
      <w:start w:val="3"/>
      <w:numFmt w:val="upperRoman"/>
      <w:lvlText w:val="%1."/>
      <w:lvlJc w:val="left"/>
      <w:pPr>
        <w:ind w:left="467" w:hanging="368"/>
      </w:pPr>
      <w:rPr>
        <w:rFonts w:hint="default"/>
        <w:u w:val="none"/>
      </w:rPr>
    </w:lvl>
    <w:lvl w:ilvl="1" w:tplc="67243E22">
      <w:start w:val="1"/>
      <w:numFmt w:val="bullet"/>
      <w:lvlText w:val="•"/>
      <w:lvlJc w:val="left"/>
      <w:pPr>
        <w:ind w:left="1378" w:hanging="368"/>
      </w:pPr>
      <w:rPr>
        <w:rFonts w:hint="default"/>
      </w:rPr>
    </w:lvl>
    <w:lvl w:ilvl="2" w:tplc="E932A196">
      <w:start w:val="1"/>
      <w:numFmt w:val="bullet"/>
      <w:lvlText w:val="•"/>
      <w:lvlJc w:val="left"/>
      <w:pPr>
        <w:ind w:left="2289" w:hanging="368"/>
      </w:pPr>
      <w:rPr>
        <w:rFonts w:hint="default"/>
      </w:rPr>
    </w:lvl>
    <w:lvl w:ilvl="3" w:tplc="77E277C0">
      <w:start w:val="1"/>
      <w:numFmt w:val="bullet"/>
      <w:lvlText w:val="•"/>
      <w:lvlJc w:val="left"/>
      <w:pPr>
        <w:ind w:left="3201" w:hanging="368"/>
      </w:pPr>
      <w:rPr>
        <w:rFonts w:hint="default"/>
      </w:rPr>
    </w:lvl>
    <w:lvl w:ilvl="4" w:tplc="93C45AD0">
      <w:start w:val="1"/>
      <w:numFmt w:val="bullet"/>
      <w:lvlText w:val="•"/>
      <w:lvlJc w:val="left"/>
      <w:pPr>
        <w:ind w:left="4112" w:hanging="368"/>
      </w:pPr>
      <w:rPr>
        <w:rFonts w:hint="default"/>
      </w:rPr>
    </w:lvl>
    <w:lvl w:ilvl="5" w:tplc="5E6CD380">
      <w:start w:val="1"/>
      <w:numFmt w:val="bullet"/>
      <w:lvlText w:val="•"/>
      <w:lvlJc w:val="left"/>
      <w:pPr>
        <w:ind w:left="5023" w:hanging="368"/>
      </w:pPr>
      <w:rPr>
        <w:rFonts w:hint="default"/>
      </w:rPr>
    </w:lvl>
    <w:lvl w:ilvl="6" w:tplc="7A1632BC">
      <w:start w:val="1"/>
      <w:numFmt w:val="bullet"/>
      <w:lvlText w:val="•"/>
      <w:lvlJc w:val="left"/>
      <w:pPr>
        <w:ind w:left="5934" w:hanging="368"/>
      </w:pPr>
      <w:rPr>
        <w:rFonts w:hint="default"/>
      </w:rPr>
    </w:lvl>
    <w:lvl w:ilvl="7" w:tplc="C2B66DCC">
      <w:start w:val="1"/>
      <w:numFmt w:val="bullet"/>
      <w:lvlText w:val="•"/>
      <w:lvlJc w:val="left"/>
      <w:pPr>
        <w:ind w:left="6846" w:hanging="368"/>
      </w:pPr>
      <w:rPr>
        <w:rFonts w:hint="default"/>
      </w:rPr>
    </w:lvl>
    <w:lvl w:ilvl="8" w:tplc="9ED8356A">
      <w:start w:val="1"/>
      <w:numFmt w:val="bullet"/>
      <w:lvlText w:val="•"/>
      <w:lvlJc w:val="left"/>
      <w:pPr>
        <w:ind w:left="7757" w:hanging="368"/>
      </w:pPr>
      <w:rPr>
        <w:rFonts w:hint="default"/>
      </w:rPr>
    </w:lvl>
  </w:abstractNum>
  <w:abstractNum w:abstractNumId="16">
    <w:nsid w:val="4320689D"/>
    <w:multiLevelType w:val="hybridMultilevel"/>
    <w:tmpl w:val="C286094C"/>
    <w:lvl w:ilvl="0" w:tplc="1786EB2C">
      <w:start w:val="1"/>
      <w:numFmt w:val="decimal"/>
      <w:lvlText w:val="%1."/>
      <w:lvlJc w:val="left"/>
      <w:pPr>
        <w:ind w:left="820" w:hanging="720"/>
      </w:pPr>
      <w:rPr>
        <w:rFonts w:ascii="Arial" w:eastAsia="Arial" w:hAnsi="Arial" w:hint="default"/>
        <w:b/>
        <w:bCs/>
        <w:sz w:val="24"/>
        <w:szCs w:val="24"/>
      </w:rPr>
    </w:lvl>
    <w:lvl w:ilvl="1" w:tplc="E550F2E0">
      <w:start w:val="1"/>
      <w:numFmt w:val="upperRoman"/>
      <w:lvlText w:val="%2."/>
      <w:lvlJc w:val="left"/>
      <w:pPr>
        <w:ind w:left="840" w:hanging="52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 w:tplc="33B2835E">
      <w:start w:val="1"/>
      <w:numFmt w:val="bullet"/>
      <w:lvlText w:val="•"/>
      <w:lvlJc w:val="left"/>
      <w:pPr>
        <w:ind w:left="1764" w:hanging="526"/>
      </w:pPr>
      <w:rPr>
        <w:rFonts w:hint="default"/>
      </w:rPr>
    </w:lvl>
    <w:lvl w:ilvl="3" w:tplc="3D82005C">
      <w:start w:val="1"/>
      <w:numFmt w:val="bullet"/>
      <w:lvlText w:val="•"/>
      <w:lvlJc w:val="left"/>
      <w:pPr>
        <w:ind w:left="2688" w:hanging="526"/>
      </w:pPr>
      <w:rPr>
        <w:rFonts w:hint="default"/>
      </w:rPr>
    </w:lvl>
    <w:lvl w:ilvl="4" w:tplc="490CB2B2">
      <w:start w:val="1"/>
      <w:numFmt w:val="bullet"/>
      <w:lvlText w:val="•"/>
      <w:lvlJc w:val="left"/>
      <w:pPr>
        <w:ind w:left="3613" w:hanging="526"/>
      </w:pPr>
      <w:rPr>
        <w:rFonts w:hint="default"/>
      </w:rPr>
    </w:lvl>
    <w:lvl w:ilvl="5" w:tplc="0D223744">
      <w:start w:val="1"/>
      <w:numFmt w:val="bullet"/>
      <w:lvlText w:val="•"/>
      <w:lvlJc w:val="left"/>
      <w:pPr>
        <w:ind w:left="4537" w:hanging="526"/>
      </w:pPr>
      <w:rPr>
        <w:rFonts w:hint="default"/>
      </w:rPr>
    </w:lvl>
    <w:lvl w:ilvl="6" w:tplc="A1B8AC42">
      <w:start w:val="1"/>
      <w:numFmt w:val="bullet"/>
      <w:lvlText w:val="•"/>
      <w:lvlJc w:val="left"/>
      <w:pPr>
        <w:ind w:left="5462" w:hanging="526"/>
      </w:pPr>
      <w:rPr>
        <w:rFonts w:hint="default"/>
      </w:rPr>
    </w:lvl>
    <w:lvl w:ilvl="7" w:tplc="D4DEF6DA">
      <w:start w:val="1"/>
      <w:numFmt w:val="bullet"/>
      <w:lvlText w:val="•"/>
      <w:lvlJc w:val="left"/>
      <w:pPr>
        <w:ind w:left="6386" w:hanging="526"/>
      </w:pPr>
      <w:rPr>
        <w:rFonts w:hint="default"/>
      </w:rPr>
    </w:lvl>
    <w:lvl w:ilvl="8" w:tplc="C29A452A">
      <w:start w:val="1"/>
      <w:numFmt w:val="bullet"/>
      <w:lvlText w:val="•"/>
      <w:lvlJc w:val="left"/>
      <w:pPr>
        <w:ind w:left="7311" w:hanging="526"/>
      </w:pPr>
      <w:rPr>
        <w:rFonts w:hint="default"/>
      </w:rPr>
    </w:lvl>
  </w:abstractNum>
  <w:abstractNum w:abstractNumId="17">
    <w:nsid w:val="46334674"/>
    <w:multiLevelType w:val="multilevel"/>
    <w:tmpl w:val="0D68BE24"/>
    <w:lvl w:ilvl="0">
      <w:start w:val="5"/>
      <w:numFmt w:val="decimal"/>
      <w:lvlText w:val="%1"/>
      <w:lvlJc w:val="left"/>
      <w:pPr>
        <w:ind w:left="532" w:hanging="3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2" w:hanging="352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bullet"/>
      <w:lvlText w:val="•"/>
      <w:lvlJc w:val="left"/>
      <w:pPr>
        <w:ind w:left="2341" w:hanging="3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6" w:hanging="3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1" w:hanging="3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6" w:hanging="3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0" w:hanging="3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5" w:hanging="3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0" w:hanging="352"/>
      </w:pPr>
      <w:rPr>
        <w:rFonts w:hint="default"/>
      </w:rPr>
    </w:lvl>
  </w:abstractNum>
  <w:abstractNum w:abstractNumId="18">
    <w:nsid w:val="57202A6D"/>
    <w:multiLevelType w:val="multilevel"/>
    <w:tmpl w:val="E23CD4DA"/>
    <w:lvl w:ilvl="0">
      <w:start w:val="5"/>
      <w:numFmt w:val="decimal"/>
      <w:lvlText w:val="%1"/>
      <w:lvlJc w:val="left"/>
      <w:pPr>
        <w:ind w:left="488" w:hanging="3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8" w:hanging="389"/>
      </w:pPr>
      <w:rPr>
        <w:rFonts w:ascii="Arial" w:eastAsia="Times New Roman" w:hAnsi="Arial" w:cs="Arial" w:hint="default"/>
        <w:b/>
        <w:bCs/>
        <w:w w:val="99"/>
        <w:sz w:val="26"/>
        <w:szCs w:val="26"/>
      </w:rPr>
    </w:lvl>
    <w:lvl w:ilvl="2">
      <w:start w:val="1"/>
      <w:numFmt w:val="upperRoman"/>
      <w:lvlText w:val="%3."/>
      <w:lvlJc w:val="left"/>
      <w:pPr>
        <w:ind w:left="740" w:hanging="52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3">
      <w:start w:val="1"/>
      <w:numFmt w:val="lowerLetter"/>
      <w:lvlText w:val="%4."/>
      <w:lvlJc w:val="left"/>
      <w:pPr>
        <w:ind w:left="740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4">
      <w:start w:val="1"/>
      <w:numFmt w:val="bullet"/>
      <w:lvlText w:val="•"/>
      <w:lvlJc w:val="left"/>
      <w:pPr>
        <w:ind w:left="295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5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6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6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0" w:hanging="361"/>
      </w:pPr>
      <w:rPr>
        <w:rFonts w:hint="default"/>
      </w:rPr>
    </w:lvl>
  </w:abstractNum>
  <w:abstractNum w:abstractNumId="19">
    <w:nsid w:val="5E8279BA"/>
    <w:multiLevelType w:val="hybridMultilevel"/>
    <w:tmpl w:val="6FB019C2"/>
    <w:lvl w:ilvl="0" w:tplc="DE88CBEA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19053F"/>
    <w:multiLevelType w:val="hybridMultilevel"/>
    <w:tmpl w:val="F5A8D84E"/>
    <w:lvl w:ilvl="0" w:tplc="DA22D90C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D1F8A146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A1CA50F8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A936E8F8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2AE2AB76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80440F74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1D7EF526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68CA640E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D7FEC14C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1">
    <w:nsid w:val="61C4567C"/>
    <w:multiLevelType w:val="hybridMultilevel"/>
    <w:tmpl w:val="4D926074"/>
    <w:lvl w:ilvl="0" w:tplc="CFAEF25E">
      <w:start w:val="1"/>
      <w:numFmt w:val="upperRoman"/>
      <w:lvlText w:val="%1."/>
      <w:lvlJc w:val="left"/>
      <w:pPr>
        <w:ind w:left="840" w:hanging="721"/>
      </w:pPr>
      <w:rPr>
        <w:rFonts w:ascii="Times New Roman" w:eastAsia="Times New Roman" w:hAnsi="Times New Roman" w:cs="Times New Roman" w:hint="default"/>
        <w:b/>
        <w:bCs/>
        <w:color w:val="181717"/>
        <w:w w:val="99"/>
        <w:sz w:val="26"/>
        <w:szCs w:val="26"/>
      </w:rPr>
    </w:lvl>
    <w:lvl w:ilvl="1" w:tplc="92C2A3B8">
      <w:start w:val="1"/>
      <w:numFmt w:val="bullet"/>
      <w:lvlText w:val="•"/>
      <w:lvlJc w:val="left"/>
      <w:pPr>
        <w:ind w:left="1716" w:hanging="721"/>
      </w:pPr>
      <w:rPr>
        <w:rFonts w:hint="default"/>
      </w:rPr>
    </w:lvl>
    <w:lvl w:ilvl="2" w:tplc="73F04614">
      <w:start w:val="1"/>
      <w:numFmt w:val="bullet"/>
      <w:lvlText w:val="•"/>
      <w:lvlJc w:val="left"/>
      <w:pPr>
        <w:ind w:left="2592" w:hanging="721"/>
      </w:pPr>
      <w:rPr>
        <w:rFonts w:hint="default"/>
      </w:rPr>
    </w:lvl>
    <w:lvl w:ilvl="3" w:tplc="E062CF6C">
      <w:start w:val="1"/>
      <w:numFmt w:val="bullet"/>
      <w:lvlText w:val="•"/>
      <w:lvlJc w:val="left"/>
      <w:pPr>
        <w:ind w:left="3468" w:hanging="721"/>
      </w:pPr>
      <w:rPr>
        <w:rFonts w:hint="default"/>
      </w:rPr>
    </w:lvl>
    <w:lvl w:ilvl="4" w:tplc="EDF8F344">
      <w:start w:val="1"/>
      <w:numFmt w:val="bullet"/>
      <w:lvlText w:val="•"/>
      <w:lvlJc w:val="left"/>
      <w:pPr>
        <w:ind w:left="4344" w:hanging="721"/>
      </w:pPr>
      <w:rPr>
        <w:rFonts w:hint="default"/>
      </w:rPr>
    </w:lvl>
    <w:lvl w:ilvl="5" w:tplc="1F8207C2">
      <w:start w:val="1"/>
      <w:numFmt w:val="bullet"/>
      <w:lvlText w:val="•"/>
      <w:lvlJc w:val="left"/>
      <w:pPr>
        <w:ind w:left="5220" w:hanging="721"/>
      </w:pPr>
      <w:rPr>
        <w:rFonts w:hint="default"/>
      </w:rPr>
    </w:lvl>
    <w:lvl w:ilvl="6" w:tplc="D6A893AE">
      <w:start w:val="1"/>
      <w:numFmt w:val="bullet"/>
      <w:lvlText w:val="•"/>
      <w:lvlJc w:val="left"/>
      <w:pPr>
        <w:ind w:left="6096" w:hanging="721"/>
      </w:pPr>
      <w:rPr>
        <w:rFonts w:hint="default"/>
      </w:rPr>
    </w:lvl>
    <w:lvl w:ilvl="7" w:tplc="062633BC">
      <w:start w:val="1"/>
      <w:numFmt w:val="bullet"/>
      <w:lvlText w:val="•"/>
      <w:lvlJc w:val="left"/>
      <w:pPr>
        <w:ind w:left="6972" w:hanging="721"/>
      </w:pPr>
      <w:rPr>
        <w:rFonts w:hint="default"/>
      </w:rPr>
    </w:lvl>
    <w:lvl w:ilvl="8" w:tplc="4404D7E0">
      <w:start w:val="1"/>
      <w:numFmt w:val="bullet"/>
      <w:lvlText w:val="•"/>
      <w:lvlJc w:val="left"/>
      <w:pPr>
        <w:ind w:left="7848" w:hanging="721"/>
      </w:pPr>
      <w:rPr>
        <w:rFonts w:hint="default"/>
      </w:rPr>
    </w:lvl>
  </w:abstractNum>
  <w:abstractNum w:abstractNumId="22">
    <w:nsid w:val="66F344F0"/>
    <w:multiLevelType w:val="hybridMultilevel"/>
    <w:tmpl w:val="40428580"/>
    <w:lvl w:ilvl="0" w:tplc="F7F8A458">
      <w:start w:val="1"/>
      <w:numFmt w:val="upperRoman"/>
      <w:lvlText w:val="%1."/>
      <w:lvlJc w:val="left"/>
      <w:pPr>
        <w:ind w:left="350" w:hanging="231"/>
      </w:pPr>
      <w:rPr>
        <w:rFonts w:ascii="Arial" w:eastAsia="Times New Roman" w:hAnsi="Arial" w:cs="Arial" w:hint="default"/>
        <w:b/>
        <w:bCs/>
        <w:color w:val="auto"/>
        <w:w w:val="99"/>
        <w:sz w:val="26"/>
        <w:szCs w:val="26"/>
      </w:rPr>
    </w:lvl>
    <w:lvl w:ilvl="1" w:tplc="4D8C86DA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ED30D2D4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9B6AC882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ACDA9DA8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CFCAFAEE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2D104AAE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446A0BA2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C49C0DD6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3">
    <w:nsid w:val="68735EE7"/>
    <w:multiLevelType w:val="multilevel"/>
    <w:tmpl w:val="38822E1A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color w:val="181717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18171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181717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181717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181717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181717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181717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181717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181717"/>
      </w:rPr>
    </w:lvl>
  </w:abstractNum>
  <w:abstractNum w:abstractNumId="24">
    <w:nsid w:val="6FF4463D"/>
    <w:multiLevelType w:val="hybridMultilevel"/>
    <w:tmpl w:val="4A0AAEDA"/>
    <w:lvl w:ilvl="0" w:tplc="4F70F546">
      <w:start w:val="1"/>
      <w:numFmt w:val="upperRoman"/>
      <w:lvlText w:val="%1."/>
      <w:lvlJc w:val="left"/>
      <w:pPr>
        <w:ind w:left="350" w:hanging="231"/>
      </w:pPr>
      <w:rPr>
        <w:rFonts w:ascii="Arial" w:eastAsia="Times New Roman" w:hAnsi="Arial" w:cs="Arial" w:hint="default"/>
        <w:b/>
        <w:bCs/>
        <w:w w:val="99"/>
        <w:sz w:val="26"/>
        <w:szCs w:val="26"/>
      </w:rPr>
    </w:lvl>
    <w:lvl w:ilvl="1" w:tplc="7EC84238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E5CE8C0E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7974E6FA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B39A89E2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09EA97B4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3C10BDE2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FF74897E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1946D6BE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5">
    <w:nsid w:val="71FF1779"/>
    <w:multiLevelType w:val="multilevel"/>
    <w:tmpl w:val="CD640E44"/>
    <w:lvl w:ilvl="0">
      <w:start w:val="5"/>
      <w:numFmt w:val="decimal"/>
      <w:lvlText w:val="%1"/>
      <w:lvlJc w:val="left"/>
      <w:pPr>
        <w:ind w:left="546" w:hanging="35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12" w:hanging="352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lowerLetter"/>
      <w:lvlText w:val="(%3)"/>
      <w:lvlJc w:val="left"/>
      <w:pPr>
        <w:ind w:left="135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30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60"/>
      </w:pPr>
      <w:rPr>
        <w:rFonts w:hint="default"/>
      </w:rPr>
    </w:lvl>
  </w:abstractNum>
  <w:abstractNum w:abstractNumId="26">
    <w:nsid w:val="72DB1A62"/>
    <w:multiLevelType w:val="multilevel"/>
    <w:tmpl w:val="B162A2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abstractNum w:abstractNumId="27">
    <w:nsid w:val="74D324B5"/>
    <w:multiLevelType w:val="hybridMultilevel"/>
    <w:tmpl w:val="BA56108C"/>
    <w:lvl w:ilvl="0" w:tplc="471A45CC">
      <w:start w:val="1"/>
      <w:numFmt w:val="upperRoman"/>
      <w:lvlText w:val="%1."/>
      <w:lvlJc w:val="left"/>
      <w:pPr>
        <w:ind w:left="350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2720482C">
      <w:start w:val="1"/>
      <w:numFmt w:val="bullet"/>
      <w:lvlText w:val="•"/>
      <w:lvlJc w:val="left"/>
      <w:pPr>
        <w:ind w:left="1275" w:hanging="231"/>
      </w:pPr>
      <w:rPr>
        <w:rFonts w:hint="default"/>
      </w:rPr>
    </w:lvl>
    <w:lvl w:ilvl="2" w:tplc="5264485C">
      <w:start w:val="1"/>
      <w:numFmt w:val="bullet"/>
      <w:lvlText w:val="•"/>
      <w:lvlJc w:val="left"/>
      <w:pPr>
        <w:ind w:left="2200" w:hanging="231"/>
      </w:pPr>
      <w:rPr>
        <w:rFonts w:hint="default"/>
      </w:rPr>
    </w:lvl>
    <w:lvl w:ilvl="3" w:tplc="88F482F2">
      <w:start w:val="1"/>
      <w:numFmt w:val="bullet"/>
      <w:lvlText w:val="•"/>
      <w:lvlJc w:val="left"/>
      <w:pPr>
        <w:ind w:left="3125" w:hanging="231"/>
      </w:pPr>
      <w:rPr>
        <w:rFonts w:hint="default"/>
      </w:rPr>
    </w:lvl>
    <w:lvl w:ilvl="4" w:tplc="E0966D3C">
      <w:start w:val="1"/>
      <w:numFmt w:val="bullet"/>
      <w:lvlText w:val="•"/>
      <w:lvlJc w:val="left"/>
      <w:pPr>
        <w:ind w:left="4050" w:hanging="231"/>
      </w:pPr>
      <w:rPr>
        <w:rFonts w:hint="default"/>
      </w:rPr>
    </w:lvl>
    <w:lvl w:ilvl="5" w:tplc="2AEAC440">
      <w:start w:val="1"/>
      <w:numFmt w:val="bullet"/>
      <w:lvlText w:val="•"/>
      <w:lvlJc w:val="left"/>
      <w:pPr>
        <w:ind w:left="4975" w:hanging="231"/>
      </w:pPr>
      <w:rPr>
        <w:rFonts w:hint="default"/>
      </w:rPr>
    </w:lvl>
    <w:lvl w:ilvl="6" w:tplc="804C478E">
      <w:start w:val="1"/>
      <w:numFmt w:val="bullet"/>
      <w:lvlText w:val="•"/>
      <w:lvlJc w:val="left"/>
      <w:pPr>
        <w:ind w:left="5900" w:hanging="231"/>
      </w:pPr>
      <w:rPr>
        <w:rFonts w:hint="default"/>
      </w:rPr>
    </w:lvl>
    <w:lvl w:ilvl="7" w:tplc="794CC888">
      <w:start w:val="1"/>
      <w:numFmt w:val="bullet"/>
      <w:lvlText w:val="•"/>
      <w:lvlJc w:val="left"/>
      <w:pPr>
        <w:ind w:left="6825" w:hanging="231"/>
      </w:pPr>
      <w:rPr>
        <w:rFonts w:hint="default"/>
      </w:rPr>
    </w:lvl>
    <w:lvl w:ilvl="8" w:tplc="BF90682A">
      <w:start w:val="1"/>
      <w:numFmt w:val="bullet"/>
      <w:lvlText w:val="•"/>
      <w:lvlJc w:val="left"/>
      <w:pPr>
        <w:ind w:left="7750" w:hanging="231"/>
      </w:pPr>
      <w:rPr>
        <w:rFonts w:hint="default"/>
      </w:rPr>
    </w:lvl>
  </w:abstractNum>
  <w:abstractNum w:abstractNumId="28">
    <w:nsid w:val="7B0A0ED9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0"/>
  </w:num>
  <w:num w:numId="2">
    <w:abstractNumId w:val="6"/>
  </w:num>
  <w:num w:numId="3">
    <w:abstractNumId w:val="24"/>
  </w:num>
  <w:num w:numId="4">
    <w:abstractNumId w:val="27"/>
  </w:num>
  <w:num w:numId="5">
    <w:abstractNumId w:val="14"/>
  </w:num>
  <w:num w:numId="6">
    <w:abstractNumId w:val="25"/>
  </w:num>
  <w:num w:numId="7">
    <w:abstractNumId w:val="11"/>
  </w:num>
  <w:num w:numId="8">
    <w:abstractNumId w:val="13"/>
  </w:num>
  <w:num w:numId="9">
    <w:abstractNumId w:val="22"/>
  </w:num>
  <w:num w:numId="10">
    <w:abstractNumId w:val="4"/>
  </w:num>
  <w:num w:numId="11">
    <w:abstractNumId w:val="7"/>
  </w:num>
  <w:num w:numId="12">
    <w:abstractNumId w:val="2"/>
  </w:num>
  <w:num w:numId="13">
    <w:abstractNumId w:val="12"/>
  </w:num>
  <w:num w:numId="14">
    <w:abstractNumId w:val="21"/>
  </w:num>
  <w:num w:numId="15">
    <w:abstractNumId w:val="8"/>
  </w:num>
  <w:num w:numId="16">
    <w:abstractNumId w:val="1"/>
  </w:num>
  <w:num w:numId="17">
    <w:abstractNumId w:val="15"/>
  </w:num>
  <w:num w:numId="18">
    <w:abstractNumId w:val="17"/>
  </w:num>
  <w:num w:numId="19">
    <w:abstractNumId w:val="18"/>
  </w:num>
  <w:num w:numId="20">
    <w:abstractNumId w:val="16"/>
  </w:num>
  <w:num w:numId="21">
    <w:abstractNumId w:val="19"/>
  </w:num>
  <w:num w:numId="22">
    <w:abstractNumId w:val="26"/>
  </w:num>
  <w:num w:numId="23">
    <w:abstractNumId w:val="5"/>
  </w:num>
  <w:num w:numId="24">
    <w:abstractNumId w:val="10"/>
  </w:num>
  <w:num w:numId="25">
    <w:abstractNumId w:val="9"/>
  </w:num>
  <w:num w:numId="26">
    <w:abstractNumId w:val="2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8E8"/>
    <w:rsid w:val="0028790A"/>
    <w:rsid w:val="00344343"/>
    <w:rsid w:val="0053556A"/>
    <w:rsid w:val="00A739A9"/>
    <w:rsid w:val="00B94020"/>
    <w:rsid w:val="00C578E8"/>
    <w:rsid w:val="00D8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56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1"/>
    <w:uiPriority w:val="1"/>
    <w:qFormat/>
    <w:rsid w:val="00C578E8"/>
    <w:pPr>
      <w:keepNext/>
      <w:keepLines/>
      <w:spacing w:before="480" w:after="0"/>
      <w:ind w:left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C578E8"/>
    <w:pPr>
      <w:widowControl w:val="0"/>
      <w:spacing w:after="0" w:line="240" w:lineRule="auto"/>
      <w:ind w:left="1286"/>
      <w:jc w:val="left"/>
      <w:outlineLvl w:val="1"/>
    </w:pPr>
    <w:rPr>
      <w:rFonts w:ascii="Century Schoolbook" w:eastAsia="Century Schoolbook" w:hAnsi="Century Schoolbook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  <w:style w:type="character" w:customStyle="1" w:styleId="Heading1Char">
    <w:name w:val="Heading 1 Char"/>
    <w:basedOn w:val="DefaultParagraphFont"/>
    <w:link w:val="Heading11"/>
    <w:uiPriority w:val="1"/>
    <w:rsid w:val="00C578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C578E8"/>
    <w:rPr>
      <w:rFonts w:ascii="Century Schoolbook" w:eastAsia="Century Schoolbook" w:hAnsi="Century Schoolbook"/>
      <w:b/>
      <w:bCs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578E8"/>
  </w:style>
  <w:style w:type="paragraph" w:customStyle="1" w:styleId="Heading11">
    <w:name w:val="Heading 11"/>
    <w:basedOn w:val="Normal"/>
    <w:next w:val="Heading1"/>
    <w:link w:val="Heading1Char"/>
    <w:uiPriority w:val="1"/>
    <w:qFormat/>
    <w:rsid w:val="00C578E8"/>
    <w:pPr>
      <w:widowControl w:val="0"/>
      <w:spacing w:before="37" w:after="0" w:line="240" w:lineRule="auto"/>
      <w:ind w:left="839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NoList11">
    <w:name w:val="No List11"/>
    <w:next w:val="NoList"/>
    <w:uiPriority w:val="99"/>
    <w:semiHidden/>
    <w:unhideWhenUsed/>
    <w:rsid w:val="00C578E8"/>
  </w:style>
  <w:style w:type="paragraph" w:customStyle="1" w:styleId="BodyText1">
    <w:name w:val="Body Text1"/>
    <w:basedOn w:val="Normal"/>
    <w:next w:val="BodyText"/>
    <w:link w:val="BodyTextChar1"/>
    <w:uiPriority w:val="1"/>
    <w:qFormat/>
    <w:rsid w:val="00C578E8"/>
    <w:pPr>
      <w:widowControl w:val="0"/>
      <w:spacing w:before="64" w:after="0" w:line="240" w:lineRule="auto"/>
      <w:ind w:left="100"/>
      <w:jc w:val="left"/>
    </w:pPr>
    <w:rPr>
      <w:rFonts w:eastAsia="Times New Roman" w:cs="Arial"/>
      <w:sz w:val="28"/>
      <w:szCs w:val="28"/>
    </w:rPr>
  </w:style>
  <w:style w:type="character" w:customStyle="1" w:styleId="BodyTextChar">
    <w:name w:val="Body Text Char"/>
    <w:basedOn w:val="DefaultParagraphFont"/>
    <w:uiPriority w:val="1"/>
    <w:rsid w:val="00C578E8"/>
  </w:style>
  <w:style w:type="paragraph" w:customStyle="1" w:styleId="ListParagraph1">
    <w:name w:val="List Paragraph1"/>
    <w:basedOn w:val="Normal"/>
    <w:next w:val="ListParagraph"/>
    <w:uiPriority w:val="1"/>
    <w:qFormat/>
    <w:rsid w:val="00C578E8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TableParagraph">
    <w:name w:val="Table Paragraph"/>
    <w:basedOn w:val="Normal"/>
    <w:uiPriority w:val="1"/>
    <w:qFormat/>
    <w:rsid w:val="00C578E8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C578E8"/>
    <w:pPr>
      <w:widowControl w:val="0"/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C578E8"/>
    <w:rPr>
      <w:rFonts w:ascii="Tahoma" w:hAnsi="Tahoma" w:cs="Tahoma"/>
      <w:sz w:val="16"/>
      <w:szCs w:val="16"/>
    </w:rPr>
  </w:style>
  <w:style w:type="paragraph" w:customStyle="1" w:styleId="Revision1">
    <w:name w:val="Revision1"/>
    <w:next w:val="Revision"/>
    <w:hidden/>
    <w:uiPriority w:val="99"/>
    <w:semiHidden/>
    <w:rsid w:val="00C578E8"/>
    <w:pPr>
      <w:ind w:left="0"/>
      <w:jc w:val="left"/>
    </w:pPr>
    <w:rPr>
      <w:rFonts w:ascii="Calibri" w:hAnsi="Calibr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578E8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C578E8"/>
    <w:pPr>
      <w:widowControl w:val="0"/>
      <w:spacing w:after="0"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C578E8"/>
    <w:rPr>
      <w:rFonts w:ascii="Arial" w:hAnsi="Arial" w:cs="Arial"/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C578E8"/>
    <w:pPr>
      <w:widowControl w:val="0"/>
      <w:spacing w:after="0"/>
    </w:pPr>
    <w:rPr>
      <w:rFonts w:ascii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78E8"/>
    <w:rPr>
      <w:rFonts w:ascii="Arial" w:hAnsi="Arial" w:cs="Arial"/>
      <w:b/>
      <w:bCs/>
      <w:sz w:val="20"/>
      <w:szCs w:val="20"/>
    </w:rPr>
  </w:style>
  <w:style w:type="numbering" w:customStyle="1" w:styleId="NoList111">
    <w:name w:val="No List111"/>
    <w:next w:val="NoList"/>
    <w:uiPriority w:val="99"/>
    <w:semiHidden/>
    <w:unhideWhenUsed/>
    <w:rsid w:val="00C578E8"/>
  </w:style>
  <w:style w:type="numbering" w:customStyle="1" w:styleId="NoList1111">
    <w:name w:val="No List1111"/>
    <w:next w:val="NoList"/>
    <w:uiPriority w:val="99"/>
    <w:semiHidden/>
    <w:unhideWhenUsed/>
    <w:rsid w:val="00C578E8"/>
  </w:style>
  <w:style w:type="character" w:customStyle="1" w:styleId="BodyTextChar1">
    <w:name w:val="Body Text Char1"/>
    <w:basedOn w:val="DefaultParagraphFont"/>
    <w:link w:val="BodyText1"/>
    <w:uiPriority w:val="1"/>
    <w:rsid w:val="00C578E8"/>
    <w:rPr>
      <w:rFonts w:eastAsia="Times New Roman" w:cs="Arial"/>
      <w:sz w:val="28"/>
      <w:szCs w:val="28"/>
    </w:rPr>
  </w:style>
  <w:style w:type="character" w:customStyle="1" w:styleId="BalloonTextChar1">
    <w:name w:val="Balloon Text Char1"/>
    <w:basedOn w:val="DefaultParagraphFont"/>
    <w:uiPriority w:val="99"/>
    <w:semiHidden/>
    <w:rsid w:val="00C578E8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C578E8"/>
    <w:rPr>
      <w:sz w:val="20"/>
      <w:szCs w:val="20"/>
    </w:rPr>
  </w:style>
  <w:style w:type="character" w:customStyle="1" w:styleId="CommentSubjectChar1">
    <w:name w:val="Comment Subject Char1"/>
    <w:basedOn w:val="CommentTextChar1"/>
    <w:uiPriority w:val="99"/>
    <w:semiHidden/>
    <w:rsid w:val="00C578E8"/>
    <w:rPr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C578E8"/>
  </w:style>
  <w:style w:type="numbering" w:customStyle="1" w:styleId="NoList12">
    <w:name w:val="No List12"/>
    <w:next w:val="NoList"/>
    <w:uiPriority w:val="99"/>
    <w:semiHidden/>
    <w:unhideWhenUsed/>
    <w:rsid w:val="00C578E8"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C578E8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HeaderChar">
    <w:name w:val="Header Char"/>
    <w:basedOn w:val="DefaultParagraphFont"/>
    <w:link w:val="Header1"/>
    <w:uiPriority w:val="99"/>
    <w:rsid w:val="00C578E8"/>
    <w:rPr>
      <w:rFonts w:ascii="Calibri" w:hAnsi="Calibri"/>
      <w:sz w:val="22"/>
    </w:rPr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C578E8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FooterChar">
    <w:name w:val="Footer Char"/>
    <w:basedOn w:val="DefaultParagraphFont"/>
    <w:link w:val="Footer1"/>
    <w:uiPriority w:val="99"/>
    <w:rsid w:val="00C578E8"/>
    <w:rPr>
      <w:rFonts w:ascii="Calibri" w:hAnsi="Calibri"/>
      <w:sz w:val="22"/>
    </w:rPr>
  </w:style>
  <w:style w:type="paragraph" w:customStyle="1" w:styleId="Header2">
    <w:name w:val="Header2"/>
    <w:basedOn w:val="Normal"/>
    <w:next w:val="Header"/>
    <w:link w:val="HeaderChar1"/>
    <w:uiPriority w:val="99"/>
    <w:unhideWhenUsed/>
    <w:rsid w:val="00C578E8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1">
    <w:name w:val="Header Char1"/>
    <w:basedOn w:val="DefaultParagraphFont"/>
    <w:link w:val="Header2"/>
    <w:uiPriority w:val="99"/>
    <w:rsid w:val="00C578E8"/>
    <w:rPr>
      <w:rFonts w:ascii="Arial" w:hAnsi="Arial" w:cs="Arial"/>
      <w:szCs w:val="24"/>
    </w:rPr>
  </w:style>
  <w:style w:type="paragraph" w:customStyle="1" w:styleId="Footer2">
    <w:name w:val="Footer2"/>
    <w:basedOn w:val="Normal"/>
    <w:next w:val="Footer"/>
    <w:link w:val="FooterChar1"/>
    <w:uiPriority w:val="99"/>
    <w:unhideWhenUsed/>
    <w:rsid w:val="00C578E8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1">
    <w:name w:val="Footer Char1"/>
    <w:basedOn w:val="DefaultParagraphFont"/>
    <w:link w:val="Footer2"/>
    <w:uiPriority w:val="99"/>
    <w:rsid w:val="00C578E8"/>
    <w:rPr>
      <w:rFonts w:ascii="Arial" w:hAnsi="Arial" w:cs="Arial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C578E8"/>
  </w:style>
  <w:style w:type="numbering" w:customStyle="1" w:styleId="NoList13">
    <w:name w:val="No List13"/>
    <w:next w:val="NoList"/>
    <w:uiPriority w:val="99"/>
    <w:semiHidden/>
    <w:unhideWhenUsed/>
    <w:rsid w:val="00C578E8"/>
  </w:style>
  <w:style w:type="character" w:customStyle="1" w:styleId="Heading1Char1">
    <w:name w:val="Heading 1 Char1"/>
    <w:basedOn w:val="DefaultParagraphFont"/>
    <w:link w:val="Heading1"/>
    <w:uiPriority w:val="1"/>
    <w:rsid w:val="00C578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2"/>
    <w:uiPriority w:val="1"/>
    <w:unhideWhenUsed/>
    <w:qFormat/>
    <w:rsid w:val="00C578E8"/>
    <w:pPr>
      <w:spacing w:after="120"/>
      <w:ind w:left="0"/>
      <w:jc w:val="left"/>
    </w:pPr>
    <w:rPr>
      <w:rFonts w:ascii="Arial" w:hAnsi="Arial" w:cs="Arial"/>
      <w:szCs w:val="24"/>
    </w:rPr>
  </w:style>
  <w:style w:type="character" w:customStyle="1" w:styleId="BodyTextChar2">
    <w:name w:val="Body Text Char2"/>
    <w:basedOn w:val="DefaultParagraphFont"/>
    <w:link w:val="BodyText"/>
    <w:uiPriority w:val="1"/>
    <w:rsid w:val="00C578E8"/>
    <w:rPr>
      <w:rFonts w:ascii="Arial" w:hAnsi="Arial" w:cs="Arial"/>
      <w:szCs w:val="24"/>
    </w:rPr>
  </w:style>
  <w:style w:type="paragraph" w:styleId="ListParagraph">
    <w:name w:val="List Paragraph"/>
    <w:basedOn w:val="Normal"/>
    <w:uiPriority w:val="1"/>
    <w:qFormat/>
    <w:rsid w:val="00C578E8"/>
    <w:pPr>
      <w:contextualSpacing/>
      <w:jc w:val="left"/>
    </w:pPr>
    <w:rPr>
      <w:rFonts w:ascii="Arial" w:hAnsi="Arial" w:cs="Arial"/>
      <w:szCs w:val="24"/>
    </w:rPr>
  </w:style>
  <w:style w:type="paragraph" w:styleId="BalloonText">
    <w:name w:val="Balloon Text"/>
    <w:basedOn w:val="Normal"/>
    <w:link w:val="BalloonTextChar2"/>
    <w:uiPriority w:val="99"/>
    <w:semiHidden/>
    <w:unhideWhenUsed/>
    <w:rsid w:val="00C578E8"/>
    <w:pPr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rsid w:val="00C578E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578E8"/>
    <w:pPr>
      <w:ind w:left="0"/>
      <w:jc w:val="left"/>
    </w:pPr>
    <w:rPr>
      <w:rFonts w:ascii="Arial" w:hAnsi="Arial" w:cs="Arial"/>
      <w:szCs w:val="24"/>
    </w:rPr>
  </w:style>
  <w:style w:type="paragraph" w:styleId="CommentText">
    <w:name w:val="annotation text"/>
    <w:basedOn w:val="Normal"/>
    <w:link w:val="CommentTextChar2"/>
    <w:uiPriority w:val="99"/>
    <w:semiHidden/>
    <w:unhideWhenUsed/>
    <w:rsid w:val="00C578E8"/>
    <w:pPr>
      <w:spacing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C578E8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78E8"/>
    <w:rPr>
      <w:b/>
      <w:bCs/>
    </w:rPr>
  </w:style>
  <w:style w:type="character" w:customStyle="1" w:styleId="CommentSubjectChar2">
    <w:name w:val="Comment Subject Char2"/>
    <w:basedOn w:val="CommentTextChar2"/>
    <w:uiPriority w:val="99"/>
    <w:semiHidden/>
    <w:rsid w:val="00C578E8"/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2"/>
    <w:uiPriority w:val="99"/>
    <w:unhideWhenUsed/>
    <w:rsid w:val="00C578E8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2">
    <w:name w:val="Header Char2"/>
    <w:basedOn w:val="DefaultParagraphFont"/>
    <w:link w:val="Header"/>
    <w:uiPriority w:val="99"/>
    <w:rsid w:val="00C578E8"/>
    <w:rPr>
      <w:rFonts w:ascii="Arial" w:hAnsi="Arial" w:cs="Arial"/>
      <w:szCs w:val="24"/>
    </w:rPr>
  </w:style>
  <w:style w:type="paragraph" w:styleId="Footer">
    <w:name w:val="footer"/>
    <w:basedOn w:val="Normal"/>
    <w:link w:val="FooterChar2"/>
    <w:uiPriority w:val="99"/>
    <w:unhideWhenUsed/>
    <w:rsid w:val="00C578E8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2">
    <w:name w:val="Footer Char2"/>
    <w:basedOn w:val="DefaultParagraphFont"/>
    <w:link w:val="Footer"/>
    <w:uiPriority w:val="99"/>
    <w:rsid w:val="00C578E8"/>
    <w:rPr>
      <w:rFonts w:ascii="Arial" w:hAnsi="Arial" w:cs="Arial"/>
      <w:szCs w:val="24"/>
    </w:rPr>
  </w:style>
  <w:style w:type="numbering" w:customStyle="1" w:styleId="NoList4">
    <w:name w:val="No List4"/>
    <w:next w:val="NoList"/>
    <w:uiPriority w:val="99"/>
    <w:semiHidden/>
    <w:unhideWhenUsed/>
    <w:rsid w:val="00C578E8"/>
  </w:style>
  <w:style w:type="numbering" w:customStyle="1" w:styleId="NoList14">
    <w:name w:val="No List14"/>
    <w:next w:val="NoList"/>
    <w:uiPriority w:val="99"/>
    <w:semiHidden/>
    <w:unhideWhenUsed/>
    <w:rsid w:val="00C578E8"/>
  </w:style>
  <w:style w:type="numbering" w:customStyle="1" w:styleId="NoList112">
    <w:name w:val="No List112"/>
    <w:next w:val="NoList"/>
    <w:uiPriority w:val="99"/>
    <w:semiHidden/>
    <w:unhideWhenUsed/>
    <w:rsid w:val="00C578E8"/>
  </w:style>
  <w:style w:type="numbering" w:customStyle="1" w:styleId="NoList21">
    <w:name w:val="No List21"/>
    <w:next w:val="NoList"/>
    <w:uiPriority w:val="99"/>
    <w:semiHidden/>
    <w:unhideWhenUsed/>
    <w:rsid w:val="00C578E8"/>
  </w:style>
  <w:style w:type="numbering" w:customStyle="1" w:styleId="NoList121">
    <w:name w:val="No List121"/>
    <w:next w:val="NoList"/>
    <w:uiPriority w:val="99"/>
    <w:semiHidden/>
    <w:unhideWhenUsed/>
    <w:rsid w:val="00C578E8"/>
  </w:style>
  <w:style w:type="numbering" w:customStyle="1" w:styleId="NoList31">
    <w:name w:val="No List31"/>
    <w:next w:val="NoList"/>
    <w:uiPriority w:val="99"/>
    <w:semiHidden/>
    <w:unhideWhenUsed/>
    <w:rsid w:val="00C578E8"/>
  </w:style>
  <w:style w:type="numbering" w:customStyle="1" w:styleId="NoList131">
    <w:name w:val="No List131"/>
    <w:next w:val="NoList"/>
    <w:uiPriority w:val="99"/>
    <w:semiHidden/>
    <w:unhideWhenUsed/>
    <w:rsid w:val="00C578E8"/>
  </w:style>
  <w:style w:type="numbering" w:customStyle="1" w:styleId="NoList5">
    <w:name w:val="No List5"/>
    <w:next w:val="NoList"/>
    <w:uiPriority w:val="99"/>
    <w:semiHidden/>
    <w:unhideWhenUsed/>
    <w:rsid w:val="00C578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56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1"/>
    <w:uiPriority w:val="1"/>
    <w:qFormat/>
    <w:rsid w:val="00C578E8"/>
    <w:pPr>
      <w:keepNext/>
      <w:keepLines/>
      <w:spacing w:before="480" w:after="0"/>
      <w:ind w:left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C578E8"/>
    <w:pPr>
      <w:widowControl w:val="0"/>
      <w:spacing w:after="0" w:line="240" w:lineRule="auto"/>
      <w:ind w:left="1286"/>
      <w:jc w:val="left"/>
      <w:outlineLvl w:val="1"/>
    </w:pPr>
    <w:rPr>
      <w:rFonts w:ascii="Century Schoolbook" w:eastAsia="Century Schoolbook" w:hAnsi="Century Schoolbook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  <w:style w:type="character" w:customStyle="1" w:styleId="Heading1Char">
    <w:name w:val="Heading 1 Char"/>
    <w:basedOn w:val="DefaultParagraphFont"/>
    <w:link w:val="Heading11"/>
    <w:uiPriority w:val="1"/>
    <w:rsid w:val="00C578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C578E8"/>
    <w:rPr>
      <w:rFonts w:ascii="Century Schoolbook" w:eastAsia="Century Schoolbook" w:hAnsi="Century Schoolbook"/>
      <w:b/>
      <w:bCs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578E8"/>
  </w:style>
  <w:style w:type="paragraph" w:customStyle="1" w:styleId="Heading11">
    <w:name w:val="Heading 11"/>
    <w:basedOn w:val="Normal"/>
    <w:next w:val="Heading1"/>
    <w:link w:val="Heading1Char"/>
    <w:uiPriority w:val="1"/>
    <w:qFormat/>
    <w:rsid w:val="00C578E8"/>
    <w:pPr>
      <w:widowControl w:val="0"/>
      <w:spacing w:before="37" w:after="0" w:line="240" w:lineRule="auto"/>
      <w:ind w:left="839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NoList11">
    <w:name w:val="No List11"/>
    <w:next w:val="NoList"/>
    <w:uiPriority w:val="99"/>
    <w:semiHidden/>
    <w:unhideWhenUsed/>
    <w:rsid w:val="00C578E8"/>
  </w:style>
  <w:style w:type="paragraph" w:customStyle="1" w:styleId="BodyText1">
    <w:name w:val="Body Text1"/>
    <w:basedOn w:val="Normal"/>
    <w:next w:val="BodyText"/>
    <w:link w:val="BodyTextChar1"/>
    <w:uiPriority w:val="1"/>
    <w:qFormat/>
    <w:rsid w:val="00C578E8"/>
    <w:pPr>
      <w:widowControl w:val="0"/>
      <w:spacing w:before="64" w:after="0" w:line="240" w:lineRule="auto"/>
      <w:ind w:left="100"/>
      <w:jc w:val="left"/>
    </w:pPr>
    <w:rPr>
      <w:rFonts w:eastAsia="Times New Roman" w:cs="Arial"/>
      <w:sz w:val="28"/>
      <w:szCs w:val="28"/>
    </w:rPr>
  </w:style>
  <w:style w:type="character" w:customStyle="1" w:styleId="BodyTextChar">
    <w:name w:val="Body Text Char"/>
    <w:basedOn w:val="DefaultParagraphFont"/>
    <w:uiPriority w:val="1"/>
    <w:rsid w:val="00C578E8"/>
  </w:style>
  <w:style w:type="paragraph" w:customStyle="1" w:styleId="ListParagraph1">
    <w:name w:val="List Paragraph1"/>
    <w:basedOn w:val="Normal"/>
    <w:next w:val="ListParagraph"/>
    <w:uiPriority w:val="1"/>
    <w:qFormat/>
    <w:rsid w:val="00C578E8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TableParagraph">
    <w:name w:val="Table Paragraph"/>
    <w:basedOn w:val="Normal"/>
    <w:uiPriority w:val="1"/>
    <w:qFormat/>
    <w:rsid w:val="00C578E8"/>
    <w:pPr>
      <w:widowControl w:val="0"/>
      <w:spacing w:after="0" w:line="240" w:lineRule="auto"/>
      <w:ind w:left="0"/>
      <w:jc w:val="left"/>
    </w:pPr>
    <w:rPr>
      <w:rFonts w:ascii="Calibri" w:hAnsi="Calibri"/>
      <w:sz w:val="22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C578E8"/>
    <w:pPr>
      <w:widowControl w:val="0"/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C578E8"/>
    <w:rPr>
      <w:rFonts w:ascii="Tahoma" w:hAnsi="Tahoma" w:cs="Tahoma"/>
      <w:sz w:val="16"/>
      <w:szCs w:val="16"/>
    </w:rPr>
  </w:style>
  <w:style w:type="paragraph" w:customStyle="1" w:styleId="Revision1">
    <w:name w:val="Revision1"/>
    <w:next w:val="Revision"/>
    <w:hidden/>
    <w:uiPriority w:val="99"/>
    <w:semiHidden/>
    <w:rsid w:val="00C578E8"/>
    <w:pPr>
      <w:ind w:left="0"/>
      <w:jc w:val="left"/>
    </w:pPr>
    <w:rPr>
      <w:rFonts w:ascii="Calibri" w:hAnsi="Calibr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578E8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C578E8"/>
    <w:pPr>
      <w:widowControl w:val="0"/>
      <w:spacing w:after="0"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C578E8"/>
    <w:rPr>
      <w:rFonts w:ascii="Arial" w:hAnsi="Arial" w:cs="Arial"/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C578E8"/>
    <w:pPr>
      <w:widowControl w:val="0"/>
      <w:spacing w:after="0"/>
    </w:pPr>
    <w:rPr>
      <w:rFonts w:ascii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78E8"/>
    <w:rPr>
      <w:rFonts w:ascii="Arial" w:hAnsi="Arial" w:cs="Arial"/>
      <w:b/>
      <w:bCs/>
      <w:sz w:val="20"/>
      <w:szCs w:val="20"/>
    </w:rPr>
  </w:style>
  <w:style w:type="numbering" w:customStyle="1" w:styleId="NoList111">
    <w:name w:val="No List111"/>
    <w:next w:val="NoList"/>
    <w:uiPriority w:val="99"/>
    <w:semiHidden/>
    <w:unhideWhenUsed/>
    <w:rsid w:val="00C578E8"/>
  </w:style>
  <w:style w:type="numbering" w:customStyle="1" w:styleId="NoList1111">
    <w:name w:val="No List1111"/>
    <w:next w:val="NoList"/>
    <w:uiPriority w:val="99"/>
    <w:semiHidden/>
    <w:unhideWhenUsed/>
    <w:rsid w:val="00C578E8"/>
  </w:style>
  <w:style w:type="character" w:customStyle="1" w:styleId="BodyTextChar1">
    <w:name w:val="Body Text Char1"/>
    <w:basedOn w:val="DefaultParagraphFont"/>
    <w:link w:val="BodyText1"/>
    <w:uiPriority w:val="1"/>
    <w:rsid w:val="00C578E8"/>
    <w:rPr>
      <w:rFonts w:eastAsia="Times New Roman" w:cs="Arial"/>
      <w:sz w:val="28"/>
      <w:szCs w:val="28"/>
    </w:rPr>
  </w:style>
  <w:style w:type="character" w:customStyle="1" w:styleId="BalloonTextChar1">
    <w:name w:val="Balloon Text Char1"/>
    <w:basedOn w:val="DefaultParagraphFont"/>
    <w:uiPriority w:val="99"/>
    <w:semiHidden/>
    <w:rsid w:val="00C578E8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C578E8"/>
    <w:rPr>
      <w:sz w:val="20"/>
      <w:szCs w:val="20"/>
    </w:rPr>
  </w:style>
  <w:style w:type="character" w:customStyle="1" w:styleId="CommentSubjectChar1">
    <w:name w:val="Comment Subject Char1"/>
    <w:basedOn w:val="CommentTextChar1"/>
    <w:uiPriority w:val="99"/>
    <w:semiHidden/>
    <w:rsid w:val="00C578E8"/>
    <w:rPr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C578E8"/>
  </w:style>
  <w:style w:type="numbering" w:customStyle="1" w:styleId="NoList12">
    <w:name w:val="No List12"/>
    <w:next w:val="NoList"/>
    <w:uiPriority w:val="99"/>
    <w:semiHidden/>
    <w:unhideWhenUsed/>
    <w:rsid w:val="00C578E8"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C578E8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HeaderChar">
    <w:name w:val="Header Char"/>
    <w:basedOn w:val="DefaultParagraphFont"/>
    <w:link w:val="Header1"/>
    <w:uiPriority w:val="99"/>
    <w:rsid w:val="00C578E8"/>
    <w:rPr>
      <w:rFonts w:ascii="Calibri" w:hAnsi="Calibri"/>
      <w:sz w:val="22"/>
    </w:rPr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C578E8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Calibri" w:hAnsi="Calibri"/>
      <w:sz w:val="22"/>
    </w:rPr>
  </w:style>
  <w:style w:type="character" w:customStyle="1" w:styleId="FooterChar">
    <w:name w:val="Footer Char"/>
    <w:basedOn w:val="DefaultParagraphFont"/>
    <w:link w:val="Footer1"/>
    <w:uiPriority w:val="99"/>
    <w:rsid w:val="00C578E8"/>
    <w:rPr>
      <w:rFonts w:ascii="Calibri" w:hAnsi="Calibri"/>
      <w:sz w:val="22"/>
    </w:rPr>
  </w:style>
  <w:style w:type="paragraph" w:customStyle="1" w:styleId="Header2">
    <w:name w:val="Header2"/>
    <w:basedOn w:val="Normal"/>
    <w:next w:val="Header"/>
    <w:link w:val="HeaderChar1"/>
    <w:uiPriority w:val="99"/>
    <w:unhideWhenUsed/>
    <w:rsid w:val="00C578E8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1">
    <w:name w:val="Header Char1"/>
    <w:basedOn w:val="DefaultParagraphFont"/>
    <w:link w:val="Header2"/>
    <w:uiPriority w:val="99"/>
    <w:rsid w:val="00C578E8"/>
    <w:rPr>
      <w:rFonts w:ascii="Arial" w:hAnsi="Arial" w:cs="Arial"/>
      <w:szCs w:val="24"/>
    </w:rPr>
  </w:style>
  <w:style w:type="paragraph" w:customStyle="1" w:styleId="Footer2">
    <w:name w:val="Footer2"/>
    <w:basedOn w:val="Normal"/>
    <w:next w:val="Footer"/>
    <w:link w:val="FooterChar1"/>
    <w:uiPriority w:val="99"/>
    <w:unhideWhenUsed/>
    <w:rsid w:val="00C578E8"/>
    <w:pPr>
      <w:widowControl w:val="0"/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1">
    <w:name w:val="Footer Char1"/>
    <w:basedOn w:val="DefaultParagraphFont"/>
    <w:link w:val="Footer2"/>
    <w:uiPriority w:val="99"/>
    <w:rsid w:val="00C578E8"/>
    <w:rPr>
      <w:rFonts w:ascii="Arial" w:hAnsi="Arial" w:cs="Arial"/>
      <w:szCs w:val="24"/>
    </w:rPr>
  </w:style>
  <w:style w:type="numbering" w:customStyle="1" w:styleId="NoList3">
    <w:name w:val="No List3"/>
    <w:next w:val="NoList"/>
    <w:uiPriority w:val="99"/>
    <w:semiHidden/>
    <w:unhideWhenUsed/>
    <w:rsid w:val="00C578E8"/>
  </w:style>
  <w:style w:type="numbering" w:customStyle="1" w:styleId="NoList13">
    <w:name w:val="No List13"/>
    <w:next w:val="NoList"/>
    <w:uiPriority w:val="99"/>
    <w:semiHidden/>
    <w:unhideWhenUsed/>
    <w:rsid w:val="00C578E8"/>
  </w:style>
  <w:style w:type="character" w:customStyle="1" w:styleId="Heading1Char1">
    <w:name w:val="Heading 1 Char1"/>
    <w:basedOn w:val="DefaultParagraphFont"/>
    <w:link w:val="Heading1"/>
    <w:uiPriority w:val="1"/>
    <w:rsid w:val="00C578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2"/>
    <w:uiPriority w:val="1"/>
    <w:unhideWhenUsed/>
    <w:qFormat/>
    <w:rsid w:val="00C578E8"/>
    <w:pPr>
      <w:spacing w:after="120"/>
      <w:ind w:left="0"/>
      <w:jc w:val="left"/>
    </w:pPr>
    <w:rPr>
      <w:rFonts w:ascii="Arial" w:hAnsi="Arial" w:cs="Arial"/>
      <w:szCs w:val="24"/>
    </w:rPr>
  </w:style>
  <w:style w:type="character" w:customStyle="1" w:styleId="BodyTextChar2">
    <w:name w:val="Body Text Char2"/>
    <w:basedOn w:val="DefaultParagraphFont"/>
    <w:link w:val="BodyText"/>
    <w:uiPriority w:val="1"/>
    <w:rsid w:val="00C578E8"/>
    <w:rPr>
      <w:rFonts w:ascii="Arial" w:hAnsi="Arial" w:cs="Arial"/>
      <w:szCs w:val="24"/>
    </w:rPr>
  </w:style>
  <w:style w:type="paragraph" w:styleId="ListParagraph">
    <w:name w:val="List Paragraph"/>
    <w:basedOn w:val="Normal"/>
    <w:uiPriority w:val="1"/>
    <w:qFormat/>
    <w:rsid w:val="00C578E8"/>
    <w:pPr>
      <w:contextualSpacing/>
      <w:jc w:val="left"/>
    </w:pPr>
    <w:rPr>
      <w:rFonts w:ascii="Arial" w:hAnsi="Arial" w:cs="Arial"/>
      <w:szCs w:val="24"/>
    </w:rPr>
  </w:style>
  <w:style w:type="paragraph" w:styleId="BalloonText">
    <w:name w:val="Balloon Text"/>
    <w:basedOn w:val="Normal"/>
    <w:link w:val="BalloonTextChar2"/>
    <w:uiPriority w:val="99"/>
    <w:semiHidden/>
    <w:unhideWhenUsed/>
    <w:rsid w:val="00C578E8"/>
    <w:pPr>
      <w:spacing w:after="0"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rsid w:val="00C578E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578E8"/>
    <w:pPr>
      <w:ind w:left="0"/>
      <w:jc w:val="left"/>
    </w:pPr>
    <w:rPr>
      <w:rFonts w:ascii="Arial" w:hAnsi="Arial" w:cs="Arial"/>
      <w:szCs w:val="24"/>
    </w:rPr>
  </w:style>
  <w:style w:type="paragraph" w:styleId="CommentText">
    <w:name w:val="annotation text"/>
    <w:basedOn w:val="Normal"/>
    <w:link w:val="CommentTextChar2"/>
    <w:uiPriority w:val="99"/>
    <w:semiHidden/>
    <w:unhideWhenUsed/>
    <w:rsid w:val="00C578E8"/>
    <w:pPr>
      <w:spacing w:line="240" w:lineRule="auto"/>
      <w:ind w:left="0"/>
      <w:jc w:val="left"/>
    </w:pPr>
    <w:rPr>
      <w:rFonts w:ascii="Arial" w:hAnsi="Arial" w:cs="Arial"/>
      <w:sz w:val="20"/>
      <w:szCs w:val="20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C578E8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78E8"/>
    <w:rPr>
      <w:b/>
      <w:bCs/>
    </w:rPr>
  </w:style>
  <w:style w:type="character" w:customStyle="1" w:styleId="CommentSubjectChar2">
    <w:name w:val="Comment Subject Char2"/>
    <w:basedOn w:val="CommentTextChar2"/>
    <w:uiPriority w:val="99"/>
    <w:semiHidden/>
    <w:rsid w:val="00C578E8"/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2"/>
    <w:uiPriority w:val="99"/>
    <w:unhideWhenUsed/>
    <w:rsid w:val="00C578E8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HeaderChar2">
    <w:name w:val="Header Char2"/>
    <w:basedOn w:val="DefaultParagraphFont"/>
    <w:link w:val="Header"/>
    <w:uiPriority w:val="99"/>
    <w:rsid w:val="00C578E8"/>
    <w:rPr>
      <w:rFonts w:ascii="Arial" w:hAnsi="Arial" w:cs="Arial"/>
      <w:szCs w:val="24"/>
    </w:rPr>
  </w:style>
  <w:style w:type="paragraph" w:styleId="Footer">
    <w:name w:val="footer"/>
    <w:basedOn w:val="Normal"/>
    <w:link w:val="FooterChar2"/>
    <w:uiPriority w:val="99"/>
    <w:unhideWhenUsed/>
    <w:rsid w:val="00C578E8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="Arial" w:hAnsi="Arial" w:cs="Arial"/>
      <w:szCs w:val="24"/>
    </w:rPr>
  </w:style>
  <w:style w:type="character" w:customStyle="1" w:styleId="FooterChar2">
    <w:name w:val="Footer Char2"/>
    <w:basedOn w:val="DefaultParagraphFont"/>
    <w:link w:val="Footer"/>
    <w:uiPriority w:val="99"/>
    <w:rsid w:val="00C578E8"/>
    <w:rPr>
      <w:rFonts w:ascii="Arial" w:hAnsi="Arial" w:cs="Arial"/>
      <w:szCs w:val="24"/>
    </w:rPr>
  </w:style>
  <w:style w:type="numbering" w:customStyle="1" w:styleId="NoList4">
    <w:name w:val="No List4"/>
    <w:next w:val="NoList"/>
    <w:uiPriority w:val="99"/>
    <w:semiHidden/>
    <w:unhideWhenUsed/>
    <w:rsid w:val="00C578E8"/>
  </w:style>
  <w:style w:type="numbering" w:customStyle="1" w:styleId="NoList14">
    <w:name w:val="No List14"/>
    <w:next w:val="NoList"/>
    <w:uiPriority w:val="99"/>
    <w:semiHidden/>
    <w:unhideWhenUsed/>
    <w:rsid w:val="00C578E8"/>
  </w:style>
  <w:style w:type="numbering" w:customStyle="1" w:styleId="NoList112">
    <w:name w:val="No List112"/>
    <w:next w:val="NoList"/>
    <w:uiPriority w:val="99"/>
    <w:semiHidden/>
    <w:unhideWhenUsed/>
    <w:rsid w:val="00C578E8"/>
  </w:style>
  <w:style w:type="numbering" w:customStyle="1" w:styleId="NoList21">
    <w:name w:val="No List21"/>
    <w:next w:val="NoList"/>
    <w:uiPriority w:val="99"/>
    <w:semiHidden/>
    <w:unhideWhenUsed/>
    <w:rsid w:val="00C578E8"/>
  </w:style>
  <w:style w:type="numbering" w:customStyle="1" w:styleId="NoList121">
    <w:name w:val="No List121"/>
    <w:next w:val="NoList"/>
    <w:uiPriority w:val="99"/>
    <w:semiHidden/>
    <w:unhideWhenUsed/>
    <w:rsid w:val="00C578E8"/>
  </w:style>
  <w:style w:type="numbering" w:customStyle="1" w:styleId="NoList31">
    <w:name w:val="No List31"/>
    <w:next w:val="NoList"/>
    <w:uiPriority w:val="99"/>
    <w:semiHidden/>
    <w:unhideWhenUsed/>
    <w:rsid w:val="00C578E8"/>
  </w:style>
  <w:style w:type="numbering" w:customStyle="1" w:styleId="NoList131">
    <w:name w:val="No List131"/>
    <w:next w:val="NoList"/>
    <w:uiPriority w:val="99"/>
    <w:semiHidden/>
    <w:unhideWhenUsed/>
    <w:rsid w:val="00C578E8"/>
  </w:style>
  <w:style w:type="numbering" w:customStyle="1" w:styleId="NoList5">
    <w:name w:val="No List5"/>
    <w:next w:val="NoList"/>
    <w:uiPriority w:val="99"/>
    <w:semiHidden/>
    <w:unhideWhenUsed/>
    <w:rsid w:val="00C57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court of appeals</Company>
  <LinksUpToDate>false</LinksUpToDate>
  <CharactersWithSpaces>5691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Adams</dc:creator>
  <cp:lastModifiedBy>Kathleen Adams</cp:lastModifiedBy>
  <cp:revision>1</cp:revision>
  <dcterms:created xsi:type="dcterms:W3CDTF">2018-01-10T18:43:00Z</dcterms:created>
  <dcterms:modified xsi:type="dcterms:W3CDTF">2018-01-10T18:45:00Z</dcterms:modified>
</cp:coreProperties>
</file>