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78" w:rsidRPr="006D3A78" w:rsidRDefault="006D3A78" w:rsidP="006D3A78">
      <w:pPr>
        <w:widowControl w:val="0"/>
        <w:tabs>
          <w:tab w:val="left" w:pos="452"/>
        </w:tabs>
        <w:spacing w:before="64" w:after="0" w:line="240" w:lineRule="auto"/>
        <w:ind w:left="0" w:right="130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6D3A78">
        <w:rPr>
          <w:rFonts w:eastAsia="Times New Roman"/>
          <w:b/>
          <w:bCs/>
          <w:sz w:val="28"/>
          <w:szCs w:val="28"/>
        </w:rPr>
        <w:t>5.3</w:t>
      </w:r>
    </w:p>
    <w:p w:rsidR="006D3A78" w:rsidRPr="006D3A78" w:rsidRDefault="006D3A78" w:rsidP="006D3A78">
      <w:pPr>
        <w:widowControl w:val="0"/>
        <w:tabs>
          <w:tab w:val="left" w:pos="452"/>
        </w:tabs>
        <w:spacing w:before="64" w:after="0" w:line="240" w:lineRule="auto"/>
        <w:ind w:left="0" w:right="130"/>
        <w:jc w:val="center"/>
        <w:outlineLvl w:val="0"/>
        <w:rPr>
          <w:rFonts w:eastAsia="Times New Roman"/>
          <w:sz w:val="28"/>
          <w:szCs w:val="28"/>
        </w:rPr>
      </w:pP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>Civil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>Rights – 42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2"/>
          <w:sz w:val="28"/>
          <w:szCs w:val="28"/>
        </w:rPr>
        <w:t>U.S.C.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§ 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>1983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 xml:space="preserve">Claims – Fourth </w:t>
      </w:r>
      <w:r w:rsidRPr="006D3A78">
        <w:rPr>
          <w:rFonts w:eastAsia="Times New Roman"/>
          <w:b/>
          <w:bCs/>
          <w:color w:val="181717"/>
          <w:spacing w:val="-2"/>
          <w:sz w:val="28"/>
          <w:szCs w:val="28"/>
        </w:rPr>
        <w:t>Amendment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 xml:space="preserve"> Claim –</w:t>
      </w:r>
      <w:r w:rsidRPr="006D3A78">
        <w:rPr>
          <w:rFonts w:eastAsia="Times New Roman"/>
          <w:b/>
          <w:bCs/>
          <w:color w:val="181717"/>
          <w:spacing w:val="35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>Private Person Alleging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2"/>
          <w:sz w:val="28"/>
          <w:szCs w:val="28"/>
        </w:rPr>
        <w:t>Unlawful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>Arrest, Unlawful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>Search,</w:t>
      </w:r>
      <w:r w:rsidRPr="006D3A78">
        <w:rPr>
          <w:rFonts w:eastAsia="Times New Roman"/>
          <w:b/>
          <w:bCs/>
          <w:color w:val="181717"/>
          <w:spacing w:val="-4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color w:val="181717"/>
          <w:sz w:val="28"/>
          <w:szCs w:val="28"/>
        </w:rPr>
        <w:t>or</w:t>
      </w:r>
      <w:r w:rsidRPr="006D3A78">
        <w:rPr>
          <w:rFonts w:eastAsia="Times New Roman"/>
          <w:b/>
          <w:bCs/>
          <w:color w:val="181717"/>
          <w:spacing w:val="-1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Unlawful</w:t>
      </w:r>
      <w:r w:rsidRPr="006D3A78">
        <w:rPr>
          <w:rFonts w:eastAsia="Times New Roman"/>
          <w:b/>
          <w:bCs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2"/>
          <w:sz w:val="28"/>
          <w:szCs w:val="28"/>
        </w:rPr>
        <w:t>Terry</w:t>
      </w:r>
      <w:r w:rsidRPr="006D3A78">
        <w:rPr>
          <w:rFonts w:eastAsia="Times New Roman"/>
          <w:b/>
          <w:bCs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z w:val="28"/>
          <w:szCs w:val="28"/>
        </w:rPr>
        <w:t>Stop</w:t>
      </w:r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 </w:t>
      </w:r>
    </w:p>
    <w:p w:rsidR="006D3A78" w:rsidRPr="006D3A78" w:rsidRDefault="006D3A78" w:rsidP="006D3A78">
      <w:pPr>
        <w:widowControl w:val="0"/>
        <w:spacing w:before="14" w:after="0" w:line="240" w:lineRule="exact"/>
        <w:ind w:left="0" w:firstLine="720"/>
        <w:jc w:val="left"/>
        <w:rPr>
          <w:rFonts w:eastAsia="Calibri"/>
          <w:szCs w:val="24"/>
        </w:rPr>
      </w:pPr>
    </w:p>
    <w:p w:rsidR="006D3A78" w:rsidRPr="006D3A78" w:rsidRDefault="006D3A78" w:rsidP="006D3A78">
      <w:pPr>
        <w:widowControl w:val="0"/>
        <w:tabs>
          <w:tab w:val="left" w:pos="810"/>
        </w:tabs>
        <w:spacing w:after="0" w:line="480" w:lineRule="auto"/>
        <w:ind w:left="0" w:firstLine="720"/>
        <w:jc w:val="left"/>
        <w:rPr>
          <w:rFonts w:eastAsia="Times New Roman"/>
          <w:color w:val="181717"/>
          <w:spacing w:val="-1"/>
          <w:sz w:val="28"/>
          <w:szCs w:val="28"/>
        </w:rPr>
      </w:pPr>
      <w:r w:rsidRPr="006D3A78">
        <w:rPr>
          <w:rFonts w:eastAsia="Times New Roman"/>
          <w:color w:val="181717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this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case,</w:t>
      </w:r>
      <w:r w:rsidRPr="006D3A78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 xml:space="preserve">name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 claims</w:t>
      </w:r>
      <w:r w:rsidRPr="006D3A78">
        <w:rPr>
          <w:rFonts w:eastAsia="Times New Roman"/>
          <w:color w:val="181717"/>
          <w:sz w:val="28"/>
          <w:szCs w:val="28"/>
        </w:rPr>
        <w:t xml:space="preserve"> that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 xml:space="preserve"> 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spacing w:val="-1"/>
          <w:sz w:val="28"/>
          <w:szCs w:val="28"/>
        </w:rPr>
        <w:t>,</w:t>
      </w:r>
      <w:r w:rsidRPr="006D3A78">
        <w:rPr>
          <w:rFonts w:eastAsia="Times New Roman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while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acting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under</w:t>
      </w:r>
      <w:r w:rsidRPr="006D3A78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color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law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intentionally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committed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acts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violated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6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6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]'s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constitutional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right[s] [not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 be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arrested</w:t>
      </w:r>
      <w:r w:rsidRPr="006D3A78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without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probable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cause</w:t>
      </w:r>
      <w:r w:rsidRPr="006D3A78">
        <w:rPr>
          <w:rFonts w:eastAsia="Times New Roman"/>
          <w:spacing w:val="-2"/>
          <w:sz w:val="28"/>
          <w:szCs w:val="28"/>
        </w:rPr>
        <w:t>]</w:t>
      </w:r>
      <w:r w:rsidRPr="006D3A78">
        <w:rPr>
          <w:rFonts w:eastAsia="Times New Roman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not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to </w:t>
      </w:r>
      <w:r w:rsidRPr="006D3A78">
        <w:rPr>
          <w:rFonts w:eastAsia="Times New Roman"/>
          <w:color w:val="181717"/>
          <w:sz w:val="28"/>
          <w:szCs w:val="28"/>
        </w:rPr>
        <w:t>be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subjected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one’s</w:t>
      </w:r>
      <w:r w:rsidRPr="006D3A78">
        <w:rPr>
          <w:rFonts w:eastAsia="Times New Roman"/>
          <w:color w:val="181717"/>
          <w:spacing w:val="4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home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dwelling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[not</w:t>
      </w:r>
      <w:r w:rsidRPr="006D3A78">
        <w:rPr>
          <w:rFonts w:eastAsia="Times New Roman"/>
          <w:spacing w:val="4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 xml:space="preserve">be </w:t>
      </w:r>
      <w:r w:rsidRPr="006D3A78">
        <w:rPr>
          <w:rFonts w:eastAsia="Times New Roman"/>
          <w:spacing w:val="-1"/>
          <w:sz w:val="28"/>
          <w:szCs w:val="28"/>
        </w:rPr>
        <w:t>subjected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an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unreasonable</w:t>
      </w:r>
      <w:r w:rsidRPr="006D3A78">
        <w:rPr>
          <w:rFonts w:eastAsia="Times New Roman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investigatory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].</w:t>
      </w:r>
    </w:p>
    <w:p w:rsidR="006D3A78" w:rsidRPr="006D3A78" w:rsidRDefault="006D3A78" w:rsidP="006D3A78">
      <w:pPr>
        <w:widowControl w:val="0"/>
        <w:spacing w:before="64" w:after="0" w:line="479" w:lineRule="auto"/>
        <w:ind w:left="0" w:firstLine="720"/>
        <w:jc w:val="left"/>
        <w:rPr>
          <w:rFonts w:eastAsia="Calibri"/>
          <w:szCs w:val="24"/>
        </w:rPr>
      </w:pPr>
      <w:r w:rsidRPr="006D3A78">
        <w:rPr>
          <w:rFonts w:eastAsia="Times New Roman"/>
          <w:color w:val="181717"/>
          <w:sz w:val="28"/>
          <w:szCs w:val="28"/>
        </w:rPr>
        <w:t xml:space="preserve">Under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Fourth</w:t>
      </w:r>
      <w:r w:rsidRPr="006D3A78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Amendment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z w:val="28"/>
          <w:szCs w:val="28"/>
        </w:rPr>
        <w:t xml:space="preserve"> the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United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States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Constitution,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every</w:t>
      </w:r>
      <w:r w:rsidRPr="006D3A78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person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has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right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[not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be</w:t>
      </w:r>
      <w:r w:rsidRPr="006D3A78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arrested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without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probable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cause</w:t>
      </w:r>
      <w:r w:rsidRPr="006D3A78">
        <w:rPr>
          <w:rFonts w:eastAsia="Times New Roman"/>
          <w:spacing w:val="-2"/>
          <w:sz w:val="28"/>
          <w:szCs w:val="28"/>
        </w:rPr>
        <w:t>]</w:t>
      </w:r>
      <w:r w:rsidRPr="006D3A78">
        <w:rPr>
          <w:rFonts w:eastAsia="Times New Roman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not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to </w:t>
      </w:r>
      <w:r w:rsidRPr="006D3A78">
        <w:rPr>
          <w:rFonts w:eastAsia="Times New Roman"/>
          <w:color w:val="181717"/>
          <w:sz w:val="28"/>
          <w:szCs w:val="28"/>
        </w:rPr>
        <w:t>be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subjected</w:t>
      </w:r>
      <w:r w:rsidRPr="006D3A78">
        <w:rPr>
          <w:rFonts w:eastAsia="Times New Roman"/>
          <w:color w:val="181717"/>
          <w:spacing w:val="4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4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one’s</w:t>
      </w:r>
      <w:r w:rsidRPr="006D3A78">
        <w:rPr>
          <w:rFonts w:eastAsia="Times New Roman"/>
          <w:color w:val="181717"/>
          <w:spacing w:val="4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home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dwelling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[not</w:t>
      </w:r>
      <w:r w:rsidRPr="006D3A78">
        <w:rPr>
          <w:rFonts w:eastAsia="Times New Roman"/>
          <w:spacing w:val="4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 xml:space="preserve">be </w:t>
      </w:r>
      <w:r w:rsidRPr="006D3A78">
        <w:rPr>
          <w:rFonts w:eastAsia="Times New Roman"/>
          <w:spacing w:val="-1"/>
          <w:sz w:val="28"/>
          <w:szCs w:val="28"/>
        </w:rPr>
        <w:t>subjected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to</w:t>
      </w:r>
      <w:r w:rsidRPr="006D3A78">
        <w:rPr>
          <w:rFonts w:eastAsia="Times New Roman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an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unreasonable</w:t>
      </w:r>
      <w:r w:rsidRPr="006D3A78">
        <w:rPr>
          <w:rFonts w:eastAsia="Times New Roman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investigatory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stop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].</w:t>
      </w: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succeed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on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this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claim,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16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must</w:t>
      </w:r>
      <w:r w:rsidRPr="006D3A78">
        <w:rPr>
          <w:rFonts w:eastAsia="Times New Roman"/>
          <w:color w:val="181717"/>
          <w:sz w:val="28"/>
          <w:szCs w:val="28"/>
        </w:rPr>
        <w:t xml:space="preserve"> prove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each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the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following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facts</w:t>
      </w:r>
      <w:r w:rsidRPr="006D3A78">
        <w:rPr>
          <w:rFonts w:eastAsia="Times New Roman"/>
          <w:color w:val="181717"/>
          <w:sz w:val="28"/>
          <w:szCs w:val="28"/>
        </w:rPr>
        <w:t xml:space="preserve"> by</w:t>
      </w:r>
      <w:r w:rsidRPr="006D3A78">
        <w:rPr>
          <w:rFonts w:eastAsia="Times New Roman"/>
          <w:color w:val="181717"/>
          <w:spacing w:val="-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preponderance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 evidence:</w:t>
      </w:r>
    </w:p>
    <w:p w:rsidR="006D3A78" w:rsidRPr="006D3A78" w:rsidRDefault="006D3A78" w:rsidP="006D3A78">
      <w:pPr>
        <w:widowControl w:val="0"/>
        <w:tabs>
          <w:tab w:val="left" w:pos="1710"/>
          <w:tab w:val="left" w:pos="2351"/>
          <w:tab w:val="left" w:pos="3428"/>
          <w:tab w:val="left" w:pos="4633"/>
          <w:tab w:val="left" w:pos="5872"/>
          <w:tab w:val="left" w:pos="6546"/>
          <w:tab w:val="left" w:pos="6987"/>
          <w:tab w:val="left" w:pos="7475"/>
          <w:tab w:val="left" w:pos="8754"/>
          <w:tab w:val="left" w:pos="9198"/>
        </w:tabs>
        <w:spacing w:after="0" w:line="480" w:lineRule="auto"/>
        <w:ind w:left="0" w:right="117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color w:val="181717"/>
          <w:spacing w:val="-1"/>
          <w:sz w:val="28"/>
          <w:szCs w:val="28"/>
        </w:rPr>
        <w:t>First: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2"/>
          <w:sz w:val="28"/>
          <w:szCs w:val="28"/>
        </w:rPr>
        <w:tab/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intentionally</w:t>
      </w:r>
      <w:r w:rsidRPr="006D3A78">
        <w:rPr>
          <w:rFonts w:eastAsia="Times New Roman"/>
          <w:color w:val="181717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committed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acts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violated</w:t>
      </w:r>
      <w:r w:rsidRPr="006D3A78">
        <w:rPr>
          <w:rFonts w:eastAsia="Times New Roman"/>
          <w:color w:val="181717"/>
          <w:spacing w:val="7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35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35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]’s</w:t>
      </w:r>
      <w:r w:rsidRPr="006D3A78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constitutional</w:t>
      </w:r>
      <w:r w:rsidRPr="006D3A78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right</w:t>
      </w:r>
      <w:r w:rsidRPr="006D3A78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[not</w:t>
      </w:r>
      <w:r w:rsidRPr="006D3A78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be</w:t>
      </w:r>
      <w:r w:rsidRPr="006D3A78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arrested</w:t>
      </w:r>
      <w:r w:rsidRPr="006D3A78">
        <w:rPr>
          <w:rFonts w:eastAsia="Times New Roman"/>
          <w:color w:val="181717"/>
          <w:spacing w:val="3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without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probable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cause</w:t>
      </w:r>
      <w:r w:rsidRPr="006D3A78">
        <w:rPr>
          <w:rFonts w:eastAsia="Times New Roman"/>
          <w:spacing w:val="-2"/>
          <w:sz w:val="28"/>
          <w:szCs w:val="28"/>
        </w:rPr>
        <w:t>]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not to </w:t>
      </w:r>
      <w:r w:rsidRPr="006D3A78">
        <w:rPr>
          <w:rFonts w:eastAsia="Times New Roman"/>
          <w:color w:val="181717"/>
          <w:sz w:val="28"/>
          <w:szCs w:val="28"/>
        </w:rPr>
        <w:t xml:space="preserve">be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subjected </w:t>
      </w:r>
      <w:r w:rsidRPr="006D3A78">
        <w:rPr>
          <w:rFonts w:eastAsia="Times New Roman"/>
          <w:color w:val="181717"/>
          <w:sz w:val="28"/>
          <w:szCs w:val="28"/>
        </w:rPr>
        <w:t xml:space="preserve">to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6D3A78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one’s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home</w:t>
      </w:r>
      <w:r w:rsidRPr="006D3A78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dwelling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trike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[not</w:t>
      </w:r>
      <w:r w:rsidRPr="006D3A78">
        <w:rPr>
          <w:rFonts w:eastAsia="Times New Roman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be</w:t>
      </w:r>
      <w:r w:rsidRPr="006D3A78">
        <w:rPr>
          <w:rFonts w:eastAsia="Times New Roman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subjected</w:t>
      </w:r>
      <w:r w:rsidRPr="006D3A78">
        <w:rPr>
          <w:rFonts w:eastAsia="Times New Roman"/>
          <w:spacing w:val="41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 xml:space="preserve">to </w:t>
      </w:r>
      <w:r w:rsidRPr="006D3A78">
        <w:rPr>
          <w:rFonts w:eastAsia="Times New Roman"/>
          <w:spacing w:val="-2"/>
          <w:sz w:val="28"/>
          <w:szCs w:val="28"/>
        </w:rPr>
        <w:t>an</w:t>
      </w:r>
      <w:r w:rsidRPr="006D3A78">
        <w:rPr>
          <w:rFonts w:eastAsia="Times New Roman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unreasonable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investigatory</w:t>
      </w:r>
      <w:r w:rsidRPr="006D3A78">
        <w:rPr>
          <w:rFonts w:eastAsia="Times New Roman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];</w:t>
      </w:r>
    </w:p>
    <w:p w:rsidR="006D3A78" w:rsidRPr="006D3A78" w:rsidRDefault="006D3A78" w:rsidP="006D3A78">
      <w:pPr>
        <w:widowControl w:val="0"/>
        <w:tabs>
          <w:tab w:val="left" w:pos="1710"/>
        </w:tabs>
        <w:spacing w:before="64" w:after="0" w:line="480" w:lineRule="auto"/>
        <w:ind w:left="0" w:right="141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pacing w:val="-1"/>
          <w:sz w:val="28"/>
          <w:szCs w:val="28"/>
        </w:rPr>
        <w:t>Second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:</w:t>
      </w:r>
      <w:r w:rsidRPr="006D3A78">
        <w:rPr>
          <w:rFonts w:eastAsia="Times New Roman"/>
          <w:color w:val="181717"/>
          <w:spacing w:val="36"/>
          <w:sz w:val="28"/>
          <w:szCs w:val="28"/>
        </w:rPr>
        <w:tab/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35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34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]’s</w:t>
      </w:r>
      <w:r w:rsidRPr="006D3A78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conduct</w:t>
      </w:r>
      <w:r w:rsidRPr="006D3A78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caused</w:t>
      </w:r>
      <w:r w:rsidRPr="006D3A78">
        <w:rPr>
          <w:rFonts w:eastAsia="Times New Roman"/>
          <w:color w:val="181717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35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35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]’s</w:t>
      </w:r>
      <w:r w:rsidRPr="006D3A78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injuries</w:t>
      </w:r>
      <w:r w:rsidRPr="006D3A78">
        <w:rPr>
          <w:rFonts w:eastAsia="Times New Roman"/>
          <w:spacing w:val="-1"/>
          <w:sz w:val="28"/>
          <w:szCs w:val="28"/>
        </w:rPr>
        <w:t>;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and.</w:t>
      </w:r>
    </w:p>
    <w:p w:rsidR="006D3A78" w:rsidRPr="006D3A78" w:rsidRDefault="006D3A78" w:rsidP="006D3A78">
      <w:pPr>
        <w:widowControl w:val="0"/>
        <w:tabs>
          <w:tab w:val="left" w:pos="1710"/>
        </w:tabs>
        <w:spacing w:before="64" w:after="0" w:line="480" w:lineRule="auto"/>
        <w:ind w:left="0" w:right="117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pacing w:val="-1"/>
          <w:sz w:val="28"/>
          <w:szCs w:val="28"/>
        </w:rPr>
        <w:t>Third:</w:t>
      </w:r>
      <w:r w:rsidRPr="006D3A78">
        <w:rPr>
          <w:rFonts w:eastAsia="Times New Roman"/>
          <w:spacing w:val="19"/>
          <w:sz w:val="28"/>
          <w:szCs w:val="28"/>
        </w:rPr>
        <w:tab/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z w:val="28"/>
          <w:szCs w:val="28"/>
          <w:u w:val="single"/>
        </w:rPr>
        <w:t>of</w:t>
      </w:r>
      <w:r w:rsidRPr="006D3A78">
        <w:rPr>
          <w:rFonts w:eastAsia="Times New Roman"/>
          <w:spacing w:val="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acted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under</w:t>
      </w:r>
      <w:r w:rsidRPr="006D3A78">
        <w:rPr>
          <w:rFonts w:eastAsia="Times New Roman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color</w:t>
      </w:r>
      <w:r w:rsidRPr="006D3A78">
        <w:rPr>
          <w:rFonts w:eastAsia="Times New Roman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law</w:t>
      </w:r>
      <w:proofErr w:type="gramStart"/>
      <w:r w:rsidRPr="006D3A78">
        <w:rPr>
          <w:rFonts w:eastAsia="Times New Roman"/>
          <w:spacing w:val="-1"/>
          <w:sz w:val="28"/>
          <w:szCs w:val="28"/>
        </w:rPr>
        <w:t>.</w:t>
      </w:r>
      <w:r w:rsidRPr="006D3A78">
        <w:rPr>
          <w:rFonts w:eastAsia="Times New Roman"/>
          <w:spacing w:val="6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spacing w:val="-2"/>
          <w:sz w:val="28"/>
          <w:szCs w:val="28"/>
        </w:rPr>
        <w:t>[The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parties</w:t>
      </w:r>
      <w:r w:rsidRPr="006D3A78">
        <w:rPr>
          <w:rFonts w:eastAsia="Times New Roman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lastRenderedPageBreak/>
        <w:t>have</w:t>
      </w:r>
      <w:r w:rsidRPr="006D3A78">
        <w:rPr>
          <w:rFonts w:eastAsia="Times New Roman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agreed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1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15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acted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under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color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law,</w:t>
      </w:r>
      <w:r w:rsidRPr="006D3A78">
        <w:rPr>
          <w:rFonts w:eastAsia="Times New Roman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so</w:t>
      </w:r>
      <w:r w:rsidRPr="006D3A78">
        <w:rPr>
          <w:rFonts w:eastAsia="Times New Roman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you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should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accept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z w:val="28"/>
          <w:szCs w:val="28"/>
        </w:rPr>
        <w:t xml:space="preserve"> as</w:t>
      </w:r>
      <w:r w:rsidRPr="006D3A78">
        <w:rPr>
          <w:rFonts w:eastAsia="Times New Roman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a</w:t>
      </w:r>
      <w:r w:rsidRPr="006D3A78">
        <w:rPr>
          <w:rFonts w:eastAsia="Times New Roman"/>
          <w:spacing w:val="-1"/>
          <w:sz w:val="28"/>
          <w:szCs w:val="28"/>
        </w:rPr>
        <w:t xml:space="preserve"> proven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fact.]</w:t>
      </w:r>
    </w:p>
    <w:p w:rsidR="006D3A78" w:rsidRPr="006D3A78" w:rsidRDefault="006D3A78" w:rsidP="006D3A78">
      <w:pPr>
        <w:widowControl w:val="0"/>
        <w:spacing w:before="64" w:after="0" w:line="240" w:lineRule="auto"/>
        <w:ind w:left="0" w:firstLine="720"/>
        <w:jc w:val="left"/>
        <w:outlineLvl w:val="0"/>
        <w:rPr>
          <w:rFonts w:eastAsia="Times New Roman"/>
          <w:b/>
          <w:bCs/>
          <w:spacing w:val="-1"/>
          <w:sz w:val="28"/>
          <w:szCs w:val="28"/>
        </w:rPr>
      </w:pPr>
      <w:r w:rsidRPr="006D3A78">
        <w:rPr>
          <w:rFonts w:eastAsia="Times New Roman"/>
          <w:b/>
          <w:bCs/>
          <w:sz w:val="28"/>
          <w:szCs w:val="28"/>
        </w:rPr>
        <w:t>(First</w:t>
      </w:r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 element </w:t>
      </w:r>
      <w:r w:rsidRPr="006D3A78">
        <w:rPr>
          <w:rFonts w:eastAsia="Times New Roman"/>
          <w:b/>
          <w:bCs/>
          <w:sz w:val="28"/>
          <w:szCs w:val="28"/>
        </w:rPr>
        <w:t>for</w:t>
      </w:r>
      <w:r w:rsidRPr="006D3A78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unlawful</w:t>
      </w:r>
      <w:r w:rsidRPr="006D3A78">
        <w:rPr>
          <w:rFonts w:eastAsia="Times New Roman"/>
          <w:b/>
          <w:bCs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arrest</w:t>
      </w:r>
      <w:r w:rsidRPr="006D3A78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claims):</w:t>
      </w:r>
    </w:p>
    <w:p w:rsidR="006D3A78" w:rsidRPr="006D3A78" w:rsidRDefault="006D3A78" w:rsidP="006D3A78">
      <w:pPr>
        <w:widowControl w:val="0"/>
        <w:spacing w:before="64" w:after="0" w:line="240" w:lineRule="auto"/>
        <w:ind w:left="0" w:firstLine="720"/>
        <w:jc w:val="left"/>
        <w:outlineLvl w:val="0"/>
        <w:rPr>
          <w:rFonts w:eastAsia="Times New Roman"/>
          <w:b/>
          <w:bCs/>
          <w:spacing w:val="-1"/>
          <w:sz w:val="28"/>
          <w:szCs w:val="28"/>
        </w:rPr>
      </w:pP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z w:val="28"/>
          <w:szCs w:val="28"/>
        </w:rPr>
        <w:t>[For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2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first</w:t>
      </w:r>
      <w:r w:rsidRPr="006D3A78">
        <w:rPr>
          <w:rFonts w:eastAsia="Times New Roman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element,</w:t>
      </w:r>
      <w:r w:rsidRPr="006D3A78">
        <w:rPr>
          <w:rFonts w:eastAsia="Times New Roman"/>
          <w:spacing w:val="2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</w:t>
      </w:r>
      <w:r w:rsidRPr="006D3A78">
        <w:rPr>
          <w:rFonts w:eastAsia="Times New Roman"/>
          <w:color w:val="181717"/>
          <w:spacing w:val="-1"/>
          <w:sz w:val="28"/>
          <w:szCs w:val="28"/>
          <w:u w:val="single"/>
        </w:rPr>
        <w:t>ame</w:t>
      </w:r>
      <w:r w:rsidRPr="006D3A78">
        <w:rPr>
          <w:rFonts w:eastAsia="Times New Roman"/>
          <w:color w:val="181717"/>
          <w:spacing w:val="21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/>
        </w:rPr>
        <w:t>of</w:t>
      </w:r>
      <w:r w:rsidRPr="006D3A78">
        <w:rPr>
          <w:rFonts w:eastAsia="Times New Roman"/>
          <w:color w:val="181717"/>
          <w:spacing w:val="21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claims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2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20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 arrested</w:t>
      </w:r>
      <w:r w:rsidRPr="006D3A78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9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7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without</w:t>
      </w:r>
      <w:r w:rsidRPr="006D3A78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probable</w:t>
      </w:r>
      <w:r w:rsidRPr="006D3A78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cause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8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9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7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 may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arrest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person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without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warrant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whenever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facts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circumstances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within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47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46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]’s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knowledge,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based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on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reasonably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trustworthy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information, would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cause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reasonable</w:t>
      </w:r>
      <w:r w:rsidRPr="006D3A78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officer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believe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person</w:t>
      </w:r>
      <w:r w:rsidRPr="006D3A78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has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committed,</w:t>
      </w:r>
      <w:r w:rsidRPr="006D3A78">
        <w:rPr>
          <w:rFonts w:eastAsia="Times New Roman"/>
          <w:color w:val="181717"/>
          <w:spacing w:val="6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is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committing,</w:t>
      </w:r>
      <w:r w:rsidRPr="006D3A78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is</w:t>
      </w:r>
      <w:r w:rsidRPr="006D3A78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about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commit</w:t>
      </w:r>
      <w:r w:rsidRPr="006D3A78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offense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z w:val="28"/>
          <w:szCs w:val="28"/>
        </w:rPr>
        <w:t>It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is</w:t>
      </w:r>
      <w:r w:rsidRPr="006D3A78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criminal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offense</w:t>
      </w:r>
      <w:r w:rsidRPr="006D3A78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for</w:t>
      </w:r>
      <w:r w:rsidRPr="006D3A78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any</w:t>
      </w:r>
      <w:r w:rsidRPr="006D3A78">
        <w:rPr>
          <w:rFonts w:eastAsia="Times New Roman"/>
          <w:color w:val="181717"/>
          <w:spacing w:val="4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person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[describe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criminal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offense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3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2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color w:val="181717"/>
          <w:sz w:val="28"/>
          <w:szCs w:val="28"/>
        </w:rPr>
        <w:t xml:space="preserve"> was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alleged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have committed].]</w:t>
      </w:r>
    </w:p>
    <w:p w:rsidR="006D3A78" w:rsidRPr="006D3A78" w:rsidRDefault="006D3A78" w:rsidP="006D3A78">
      <w:pPr>
        <w:widowControl w:val="0"/>
        <w:spacing w:after="0" w:line="240" w:lineRule="auto"/>
        <w:ind w:left="0" w:firstLine="720"/>
        <w:jc w:val="left"/>
        <w:outlineLvl w:val="0"/>
        <w:rPr>
          <w:rFonts w:eastAsia="Times New Roman"/>
          <w:sz w:val="28"/>
          <w:szCs w:val="28"/>
        </w:rPr>
      </w:pPr>
      <w:r w:rsidRPr="006D3A78">
        <w:rPr>
          <w:rFonts w:eastAsia="Times New Roman"/>
          <w:b/>
          <w:bCs/>
          <w:sz w:val="28"/>
          <w:szCs w:val="28"/>
        </w:rPr>
        <w:t>(First</w:t>
      </w:r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 element </w:t>
      </w:r>
      <w:r w:rsidRPr="006D3A78">
        <w:rPr>
          <w:rFonts w:eastAsia="Times New Roman"/>
          <w:b/>
          <w:bCs/>
          <w:sz w:val="28"/>
          <w:szCs w:val="28"/>
        </w:rPr>
        <w:t>for</w:t>
      </w:r>
      <w:r w:rsidRPr="006D3A78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unlawful</w:t>
      </w:r>
      <w:r w:rsidRPr="006D3A78">
        <w:rPr>
          <w:rFonts w:eastAsia="Times New Roman"/>
          <w:b/>
          <w:bCs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search </w:t>
      </w:r>
      <w:r w:rsidRPr="006D3A78">
        <w:rPr>
          <w:rFonts w:eastAsia="Times New Roman"/>
          <w:b/>
          <w:bCs/>
          <w:spacing w:val="-2"/>
          <w:sz w:val="28"/>
          <w:szCs w:val="28"/>
        </w:rPr>
        <w:t>claims):</w:t>
      </w:r>
    </w:p>
    <w:p w:rsidR="006D3A78" w:rsidRPr="006D3A78" w:rsidRDefault="006D3A78" w:rsidP="006D3A78">
      <w:pPr>
        <w:widowControl w:val="0"/>
        <w:spacing w:before="14" w:after="0" w:line="240" w:lineRule="exact"/>
        <w:ind w:left="0" w:firstLine="720"/>
        <w:jc w:val="left"/>
        <w:rPr>
          <w:rFonts w:eastAsia="Calibri"/>
          <w:szCs w:val="24"/>
        </w:rPr>
      </w:pP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z w:val="28"/>
          <w:szCs w:val="28"/>
        </w:rPr>
        <w:t>[For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first</w:t>
      </w:r>
      <w:r w:rsidRPr="006D3A78">
        <w:rPr>
          <w:rFonts w:eastAsia="Times New Roman"/>
          <w:spacing w:val="2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element,</w:t>
      </w:r>
      <w:r w:rsidRPr="006D3A78">
        <w:rPr>
          <w:rFonts w:eastAsia="Times New Roman"/>
          <w:spacing w:val="2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</w:t>
      </w:r>
      <w:r w:rsidRPr="006D3A78">
        <w:rPr>
          <w:rFonts w:eastAsia="Times New Roman"/>
          <w:color w:val="181717"/>
          <w:spacing w:val="-1"/>
          <w:sz w:val="28"/>
          <w:szCs w:val="28"/>
          <w:u w:val="single"/>
        </w:rPr>
        <w:t>ame</w:t>
      </w:r>
      <w:r w:rsidRPr="006D3A78">
        <w:rPr>
          <w:rFonts w:eastAsia="Times New Roman"/>
          <w:color w:val="181717"/>
          <w:spacing w:val="2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/>
        </w:rPr>
        <w:t>of</w:t>
      </w:r>
      <w:r w:rsidRPr="006D3A78">
        <w:rPr>
          <w:rFonts w:eastAsia="Times New Roman"/>
          <w:color w:val="181717"/>
          <w:spacing w:val="2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claims</w:t>
      </w:r>
      <w:r w:rsidRPr="006D3A78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there</w:t>
      </w:r>
      <w:r w:rsidRPr="006D3A78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was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unreasonable search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[his/her]</w:t>
      </w:r>
      <w:r w:rsidRPr="006D3A78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home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Constitution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protects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against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unreasonable</w:t>
      </w:r>
      <w:r w:rsidRPr="006D3A78">
        <w:rPr>
          <w:rFonts w:eastAsia="Times New Roman"/>
          <w:color w:val="181717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searches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The general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rule is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law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enforcement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official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must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get</w:t>
      </w:r>
      <w:r w:rsidRPr="006D3A78">
        <w:rPr>
          <w:rFonts w:eastAsia="Times New Roman"/>
          <w:color w:val="181717"/>
          <w:sz w:val="28"/>
          <w:szCs w:val="28"/>
        </w:rPr>
        <w:t xml:space="preserve"> a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warrant</w:t>
      </w:r>
      <w:r w:rsidRPr="006D3A78">
        <w:rPr>
          <w:rFonts w:eastAsia="Times New Roman"/>
          <w:color w:val="181717"/>
          <w:sz w:val="28"/>
          <w:szCs w:val="28"/>
        </w:rPr>
        <w:t xml:space="preserve"> from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judicial</w:t>
      </w:r>
      <w:r w:rsidRPr="006D3A78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officer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before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conducting</w:t>
      </w:r>
      <w:r w:rsidRPr="006D3A78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any</w:t>
      </w:r>
      <w:r w:rsidRPr="006D3A78">
        <w:rPr>
          <w:rFonts w:eastAsia="Times New Roman"/>
          <w:color w:val="181717"/>
          <w:spacing w:val="5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pacing w:val="6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home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61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But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there</w:t>
      </w:r>
      <w:r w:rsidRPr="006D3A78">
        <w:rPr>
          <w:rFonts w:eastAsia="Times New Roman"/>
          <w:color w:val="181717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are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certain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exceptions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this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general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rule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2"/>
          <w:sz w:val="28"/>
          <w:szCs w:val="28"/>
        </w:rPr>
        <w:t>One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exception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is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[a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conducted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by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consent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z w:val="28"/>
          <w:szCs w:val="28"/>
        </w:rPr>
        <w:t>If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person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lawful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possession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home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freely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voluntarily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invites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consents</w:t>
      </w:r>
      <w:r w:rsidRPr="006D3A78">
        <w:rPr>
          <w:rFonts w:eastAsia="Times New Roman"/>
          <w:color w:val="181717"/>
          <w:spacing w:val="4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4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search,</w:t>
      </w:r>
      <w:r w:rsidRPr="006D3A78">
        <w:rPr>
          <w:rFonts w:eastAsia="Times New Roman"/>
          <w:color w:val="181717"/>
          <w:spacing w:val="4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law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enforcement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officers</w:t>
      </w:r>
      <w:r w:rsidRPr="006D3A78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may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reasonably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lawfully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conduct</w:t>
      </w:r>
      <w:r w:rsidRPr="006D3A78">
        <w:rPr>
          <w:rFonts w:eastAsia="Times New Roman"/>
          <w:color w:val="181717"/>
          <w:spacing w:val="4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7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search</w:t>
      </w:r>
      <w:r w:rsidRPr="006D3A78">
        <w:rPr>
          <w:rFonts w:eastAsia="Times New Roman"/>
          <w:color w:val="181717"/>
          <w:sz w:val="28"/>
          <w:szCs w:val="28"/>
        </w:rPr>
        <w:t xml:space="preserve"> to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 extent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consent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recognized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emergency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situations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which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a </w:t>
      </w:r>
      <w:r w:rsidRPr="006D3A78">
        <w:rPr>
          <w:rFonts w:eastAsia="Times New Roman"/>
          <w:color w:val="181717"/>
          <w:sz w:val="28"/>
          <w:szCs w:val="28"/>
        </w:rPr>
        <w:lastRenderedPageBreak/>
        <w:t>law</w:t>
      </w:r>
      <w:r w:rsidRPr="006D3A78">
        <w:rPr>
          <w:rFonts w:eastAsia="Times New Roman"/>
          <w:color w:val="181717"/>
          <w:spacing w:val="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enforcement</w:t>
      </w:r>
      <w:r w:rsidRPr="006D3A78">
        <w:rPr>
          <w:rFonts w:eastAsia="Times New Roman"/>
          <w:color w:val="181717"/>
          <w:spacing w:val="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officer</w:t>
      </w:r>
      <w:r w:rsidRPr="006D3A78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may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enter</w:t>
      </w:r>
      <w:r w:rsidRPr="006D3A78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make</w:t>
      </w:r>
      <w:r w:rsidRPr="006D3A78">
        <w:rPr>
          <w:rFonts w:eastAsia="Times New Roman"/>
          <w:color w:val="181717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safety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inspection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purpose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ensuring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protecting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officer’s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others’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wellbeing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But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officer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must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have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reasonable and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good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faith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belief that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there </w:t>
      </w:r>
      <w:r w:rsidRPr="006D3A78">
        <w:rPr>
          <w:rFonts w:eastAsia="Times New Roman"/>
          <w:color w:val="181717"/>
          <w:sz w:val="28"/>
          <w:szCs w:val="28"/>
        </w:rPr>
        <w:t>is a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serious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threat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officer’s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safety </w:t>
      </w:r>
      <w:r w:rsidRPr="006D3A78">
        <w:rPr>
          <w:rFonts w:eastAsia="Times New Roman"/>
          <w:color w:val="181717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the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safety</w:t>
      </w:r>
      <w:r w:rsidRPr="006D3A78">
        <w:rPr>
          <w:rFonts w:eastAsia="Times New Roman"/>
          <w:color w:val="181717"/>
          <w:spacing w:val="-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someone else].]</w:t>
      </w:r>
    </w:p>
    <w:p w:rsidR="006D3A78" w:rsidRPr="006D3A78" w:rsidRDefault="006D3A78" w:rsidP="006D3A78">
      <w:pPr>
        <w:widowControl w:val="0"/>
        <w:spacing w:before="64" w:after="0" w:line="24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b/>
          <w:bCs/>
          <w:sz w:val="28"/>
          <w:szCs w:val="28"/>
        </w:rPr>
        <w:t>(First</w:t>
      </w:r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proofErr w:type="gramStart"/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element </w:t>
      </w:r>
      <w:r w:rsidRPr="006D3A78">
        <w:rPr>
          <w:rFonts w:eastAsia="Times New Roman"/>
          <w:b/>
          <w:bCs/>
          <w:sz w:val="28"/>
          <w:szCs w:val="28"/>
        </w:rPr>
        <w:t>for</w:t>
      </w:r>
      <w:r w:rsidRPr="006D3A78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unlawful</w:t>
      </w:r>
      <w:r w:rsidRPr="006D3A78">
        <w:rPr>
          <w:rFonts w:eastAsia="Times New Roman"/>
          <w:b/>
          <w:bCs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Terry</w:t>
      </w:r>
      <w:r w:rsidRPr="006D3A78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b/>
          <w:bCs/>
          <w:spacing w:val="-1"/>
          <w:sz w:val="28"/>
          <w:szCs w:val="28"/>
        </w:rPr>
        <w:t>stop</w:t>
      </w:r>
      <w:proofErr w:type="gramEnd"/>
      <w:r w:rsidRPr="006D3A78">
        <w:rPr>
          <w:rFonts w:eastAsia="Times New Roman"/>
          <w:b/>
          <w:bCs/>
          <w:spacing w:val="-1"/>
          <w:sz w:val="28"/>
          <w:szCs w:val="28"/>
        </w:rPr>
        <w:t xml:space="preserve"> claims):</w:t>
      </w:r>
    </w:p>
    <w:p w:rsidR="006D3A78" w:rsidRPr="006D3A78" w:rsidRDefault="006D3A78" w:rsidP="006D3A78">
      <w:pPr>
        <w:widowControl w:val="0"/>
        <w:spacing w:before="12" w:after="0" w:line="240" w:lineRule="exact"/>
        <w:ind w:left="0" w:firstLine="720"/>
        <w:jc w:val="left"/>
        <w:rPr>
          <w:rFonts w:eastAsia="Calibri"/>
          <w:szCs w:val="24"/>
        </w:rPr>
      </w:pP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z w:val="28"/>
          <w:szCs w:val="28"/>
        </w:rPr>
        <w:t>For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8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first</w:t>
      </w:r>
      <w:r w:rsidRPr="006D3A78">
        <w:rPr>
          <w:rFonts w:eastAsia="Times New Roman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element,</w:t>
      </w:r>
      <w:r w:rsidRPr="006D3A78">
        <w:rPr>
          <w:rFonts w:eastAsia="Times New Roman"/>
          <w:spacing w:val="8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name</w:t>
      </w:r>
      <w:r w:rsidRPr="006D3A78">
        <w:rPr>
          <w:rFonts w:eastAsia="Times New Roman"/>
          <w:spacing w:val="11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7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claims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[he/she]</w:t>
      </w:r>
      <w:r w:rsidRPr="006D3A78">
        <w:rPr>
          <w:rFonts w:eastAsia="Times New Roman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was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subjected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 xml:space="preserve">to </w:t>
      </w:r>
      <w:r w:rsidRPr="006D3A78">
        <w:rPr>
          <w:rFonts w:eastAsia="Times New Roman"/>
          <w:sz w:val="28"/>
          <w:szCs w:val="28"/>
        </w:rPr>
        <w:t>an</w:t>
      </w:r>
      <w:r w:rsidRPr="006D3A78">
        <w:rPr>
          <w:rFonts w:eastAsia="Times New Roman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unreasonable</w:t>
      </w:r>
      <w:r w:rsidRPr="006D3A78">
        <w:rPr>
          <w:rFonts w:eastAsia="Times New Roman"/>
          <w:spacing w:val="3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investigatory</w:t>
      </w:r>
      <w:r w:rsidRPr="006D3A78">
        <w:rPr>
          <w:rFonts w:eastAsia="Times New Roman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stop</w:t>
      </w:r>
      <w:proofErr w:type="gramStart"/>
      <w:r w:rsidRPr="006D3A78">
        <w:rPr>
          <w:rFonts w:eastAsia="Times New Roman"/>
          <w:sz w:val="28"/>
          <w:szCs w:val="28"/>
        </w:rPr>
        <w:t>.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Name</w:t>
      </w:r>
      <w:r w:rsidRPr="006D3A78">
        <w:rPr>
          <w:rFonts w:eastAsia="Times New Roman"/>
          <w:spacing w:val="38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3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3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may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succeed</w:t>
      </w:r>
      <w:r w:rsidRPr="006D3A78">
        <w:rPr>
          <w:rFonts w:eastAsia="Times New Roman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</w:t>
      </w:r>
      <w:r w:rsidRPr="006D3A78">
        <w:rPr>
          <w:rFonts w:eastAsia="Times New Roman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 xml:space="preserve">showing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investigatory</w:t>
      </w:r>
      <w:r w:rsidRPr="006D3A78">
        <w:rPr>
          <w:rFonts w:eastAsia="Times New Roman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stop</w:t>
      </w:r>
      <w:r w:rsidRPr="006D3A78">
        <w:rPr>
          <w:rFonts w:eastAsia="Times New Roman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was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unreasonable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if</w:t>
      </w:r>
      <w:r w:rsidRPr="006D3A78">
        <w:rPr>
          <w:rFonts w:eastAsia="Times New Roman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[he/she]</w:t>
      </w:r>
      <w:r w:rsidRPr="006D3A78">
        <w:rPr>
          <w:rFonts w:eastAsia="Times New Roman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proves</w:t>
      </w:r>
      <w:r w:rsidRPr="006D3A78">
        <w:rPr>
          <w:rFonts w:eastAsia="Times New Roman"/>
          <w:spacing w:val="8"/>
          <w:sz w:val="28"/>
          <w:szCs w:val="28"/>
        </w:rPr>
        <w:t xml:space="preserve"> </w:t>
      </w:r>
      <w:r w:rsidRPr="006D3A78">
        <w:rPr>
          <w:rFonts w:eastAsia="Times New Roman"/>
          <w:i/>
          <w:spacing w:val="-2"/>
          <w:sz w:val="28"/>
          <w:szCs w:val="28"/>
        </w:rPr>
        <w:t>either</w:t>
      </w:r>
      <w:r w:rsidRPr="006D3A78">
        <w:rPr>
          <w:rFonts w:eastAsia="Times New Roman"/>
          <w:i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z w:val="28"/>
          <w:szCs w:val="28"/>
          <w:u w:val="single"/>
        </w:rPr>
        <w:t xml:space="preserve">of </w:t>
      </w:r>
      <w:r w:rsidRPr="006D3A7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did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not</w:t>
      </w:r>
      <w:r w:rsidRPr="006D3A78">
        <w:rPr>
          <w:rFonts w:eastAsia="Times New Roman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have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 xml:space="preserve">a </w:t>
      </w:r>
      <w:r w:rsidRPr="006D3A78">
        <w:rPr>
          <w:rFonts w:eastAsia="Times New Roman"/>
          <w:spacing w:val="-1"/>
          <w:sz w:val="28"/>
          <w:szCs w:val="28"/>
        </w:rPr>
        <w:t>reasonable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suspicion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was involved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in,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or</w:t>
      </w:r>
      <w:r w:rsidRPr="006D3A78">
        <w:rPr>
          <w:rFonts w:eastAsia="Times New Roman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was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about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be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involved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in,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criminal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activity;</w:t>
      </w:r>
      <w:r w:rsidRPr="006D3A78">
        <w:rPr>
          <w:rFonts w:eastAsia="Times New Roman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i/>
          <w:spacing w:val="1"/>
          <w:sz w:val="28"/>
          <w:szCs w:val="28"/>
        </w:rPr>
        <w:t>or</w:t>
      </w:r>
      <w:r w:rsidRPr="006D3A78">
        <w:rPr>
          <w:rFonts w:eastAsia="Times New Roman"/>
          <w:i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</w:t>
      </w:r>
      <w:r w:rsidRPr="006D3A78">
        <w:rPr>
          <w:rFonts w:eastAsia="Times New Roman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spacing w:val="-3"/>
          <w:sz w:val="28"/>
          <w:szCs w:val="28"/>
        </w:rPr>
        <w:t xml:space="preserve">was </w:t>
      </w:r>
      <w:r w:rsidRPr="006D3A78">
        <w:rPr>
          <w:rFonts w:eastAsia="Times New Roman"/>
          <w:spacing w:val="-1"/>
          <w:sz w:val="28"/>
          <w:szCs w:val="28"/>
        </w:rPr>
        <w:t>not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reasonable</w:t>
      </w:r>
      <w:r w:rsidRPr="006D3A78">
        <w:rPr>
          <w:rFonts w:eastAsia="Times New Roman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scope.</w:t>
      </w: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z w:val="28"/>
          <w:szCs w:val="28"/>
        </w:rPr>
        <w:t>A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reasonable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suspicion</w:t>
      </w:r>
      <w:r w:rsidRPr="006D3A78">
        <w:rPr>
          <w:rFonts w:eastAsia="Times New Roman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is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a</w:t>
      </w:r>
      <w:r w:rsidRPr="006D3A78">
        <w:rPr>
          <w:rFonts w:eastAsia="Times New Roman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particularized</w:t>
      </w:r>
      <w:r w:rsidRPr="006D3A78">
        <w:rPr>
          <w:rFonts w:eastAsia="Times New Roman"/>
          <w:spacing w:val="10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and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objective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basis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for</w:t>
      </w:r>
      <w:r w:rsidRPr="006D3A78">
        <w:rPr>
          <w:rFonts w:eastAsia="Times New Roman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 xml:space="preserve">suspecting </w:t>
      </w:r>
      <w:r w:rsidRPr="006D3A78">
        <w:rPr>
          <w:rFonts w:eastAsia="Times New Roman"/>
          <w:sz w:val="28"/>
          <w:szCs w:val="28"/>
        </w:rPr>
        <w:t>an</w:t>
      </w:r>
      <w:r w:rsidRPr="006D3A78">
        <w:rPr>
          <w:rFonts w:eastAsia="Times New Roman"/>
          <w:spacing w:val="3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individual</w:t>
      </w:r>
      <w:r w:rsidRPr="006D3A78">
        <w:rPr>
          <w:rFonts w:eastAsia="Times New Roman"/>
          <w:spacing w:val="31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3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criminal</w:t>
      </w:r>
      <w:r w:rsidRPr="006D3A78">
        <w:rPr>
          <w:rFonts w:eastAsia="Times New Roman"/>
          <w:spacing w:val="3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activity</w:t>
      </w:r>
      <w:proofErr w:type="gramStart"/>
      <w:r w:rsidRPr="006D3A78">
        <w:rPr>
          <w:rFonts w:eastAsia="Times New Roman"/>
          <w:spacing w:val="-1"/>
          <w:sz w:val="28"/>
          <w:szCs w:val="28"/>
        </w:rPr>
        <w:t>.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determine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whether</w:t>
      </w:r>
      <w:r w:rsidRPr="006D3A78">
        <w:rPr>
          <w:rFonts w:eastAsia="Times New Roman"/>
          <w:spacing w:val="30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scope</w:t>
      </w:r>
      <w:r w:rsidRPr="006D3A78">
        <w:rPr>
          <w:rFonts w:eastAsia="Times New Roman"/>
          <w:spacing w:val="30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the</w:t>
      </w:r>
      <w:r w:rsidRPr="006D3A78">
        <w:rPr>
          <w:rFonts w:eastAsia="Times New Roman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</w:t>
      </w:r>
      <w:r w:rsidRPr="006D3A78">
        <w:rPr>
          <w:rFonts w:eastAsia="Times New Roman"/>
          <w:spacing w:val="3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is reasonable,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you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should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consider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the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law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enforcement</w:t>
      </w:r>
      <w:r w:rsidRPr="006D3A78">
        <w:rPr>
          <w:rFonts w:eastAsia="Times New Roman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purposes</w:t>
      </w:r>
      <w:r w:rsidRPr="006D3A78">
        <w:rPr>
          <w:rFonts w:eastAsia="Times New Roman"/>
          <w:spacing w:val="1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served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by</w:t>
      </w:r>
      <w:r w:rsidRPr="006D3A78">
        <w:rPr>
          <w:rFonts w:eastAsia="Times New Roman"/>
          <w:spacing w:val="9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the</w:t>
      </w:r>
      <w:r w:rsidRPr="006D3A78">
        <w:rPr>
          <w:rFonts w:eastAsia="Times New Roman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 xml:space="preserve">stop, </w:t>
      </w:r>
      <w:r w:rsidRPr="006D3A78">
        <w:rPr>
          <w:rFonts w:eastAsia="Times New Roman"/>
          <w:spacing w:val="1"/>
          <w:sz w:val="28"/>
          <w:szCs w:val="28"/>
        </w:rPr>
        <w:t>the</w:t>
      </w:r>
      <w:r w:rsidRPr="006D3A78">
        <w:rPr>
          <w:rFonts w:eastAsia="Times New Roman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diligence</w:t>
      </w:r>
      <w:r w:rsidRPr="006D3A78">
        <w:rPr>
          <w:rFonts w:eastAsia="Times New Roman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with</w:t>
      </w:r>
      <w:r w:rsidRPr="006D3A78">
        <w:rPr>
          <w:rFonts w:eastAsia="Times New Roman"/>
          <w:spacing w:val="2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which</w:t>
      </w:r>
      <w:r w:rsidRPr="006D3A78">
        <w:rPr>
          <w:rFonts w:eastAsia="Times New Roman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officer[s]</w:t>
      </w:r>
      <w:r w:rsidRPr="006D3A78">
        <w:rPr>
          <w:rFonts w:eastAsia="Times New Roman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pursued</w:t>
      </w:r>
      <w:r w:rsidRPr="006D3A78">
        <w:rPr>
          <w:rFonts w:eastAsia="Times New Roman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investigation,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intrusiveness</w:t>
      </w:r>
      <w:r w:rsidRPr="006D3A78">
        <w:rPr>
          <w:rFonts w:eastAsia="Times New Roman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 xml:space="preserve">of </w:t>
      </w:r>
      <w:r w:rsidRPr="006D3A78">
        <w:rPr>
          <w:rFonts w:eastAsia="Times New Roman"/>
          <w:spacing w:val="1"/>
          <w:sz w:val="28"/>
          <w:szCs w:val="28"/>
        </w:rPr>
        <w:t>the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stop,</w:t>
      </w:r>
      <w:r w:rsidRPr="006D3A78">
        <w:rPr>
          <w:rFonts w:eastAsia="Times New Roman"/>
          <w:spacing w:val="3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and</w:t>
      </w:r>
      <w:r w:rsidRPr="006D3A78">
        <w:rPr>
          <w:rFonts w:eastAsia="Times New Roman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length</w:t>
      </w:r>
      <w:r w:rsidRPr="006D3A78">
        <w:rPr>
          <w:rFonts w:eastAsia="Times New Roman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</w:t>
      </w:r>
      <w:proofErr w:type="gramStart"/>
      <w:r w:rsidRPr="006D3A78">
        <w:rPr>
          <w:rFonts w:eastAsia="Times New Roman"/>
          <w:spacing w:val="-1"/>
          <w:sz w:val="28"/>
          <w:szCs w:val="28"/>
        </w:rPr>
        <w:t>.</w:t>
      </w:r>
      <w:r w:rsidRPr="006D3A78">
        <w:rPr>
          <w:rFonts w:eastAsia="Times New Roman"/>
          <w:spacing w:val="31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sz w:val="28"/>
          <w:szCs w:val="28"/>
        </w:rPr>
        <w:t>In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making</w:t>
      </w:r>
      <w:r w:rsidRPr="006D3A78">
        <w:rPr>
          <w:rFonts w:eastAsia="Times New Roman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these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determinations,</w:t>
      </w:r>
      <w:r w:rsidRPr="006D3A78">
        <w:rPr>
          <w:rFonts w:eastAsia="Times New Roman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you</w:t>
      </w:r>
      <w:r w:rsidRPr="006D3A78">
        <w:rPr>
          <w:rFonts w:eastAsia="Times New Roman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should consider</w:t>
      </w:r>
      <w:r w:rsidRPr="006D3A78">
        <w:rPr>
          <w:rFonts w:eastAsia="Times New Roman"/>
          <w:spacing w:val="64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the</w:t>
      </w:r>
      <w:r w:rsidRPr="006D3A78">
        <w:rPr>
          <w:rFonts w:eastAsia="Times New Roman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totality</w:t>
      </w:r>
      <w:r w:rsidRPr="006D3A78">
        <w:rPr>
          <w:rFonts w:eastAsia="Times New Roman"/>
          <w:spacing w:val="61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circumstances</w:t>
      </w:r>
      <w:r w:rsidRPr="006D3A78">
        <w:rPr>
          <w:rFonts w:eastAsia="Times New Roman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and</w:t>
      </w:r>
      <w:r w:rsidRPr="006D3A78">
        <w:rPr>
          <w:rFonts w:eastAsia="Times New Roman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focus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on</w:t>
      </w:r>
      <w:r w:rsidRPr="006D3A78">
        <w:rPr>
          <w:rFonts w:eastAsia="Times New Roman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all</w:t>
      </w:r>
      <w:r w:rsidRPr="006D3A78">
        <w:rPr>
          <w:rFonts w:eastAsia="Times New Roman"/>
          <w:spacing w:val="64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information available</w:t>
      </w:r>
      <w:r w:rsidRPr="006D3A78">
        <w:rPr>
          <w:rFonts w:eastAsia="Times New Roman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to</w:t>
      </w:r>
      <w:r w:rsidRPr="006D3A78">
        <w:rPr>
          <w:rFonts w:eastAsia="Times New Roman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-1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z w:val="28"/>
          <w:szCs w:val="28"/>
          <w:u w:val="single"/>
        </w:rPr>
        <w:t>of</w:t>
      </w:r>
      <w:r w:rsidRPr="006D3A78">
        <w:rPr>
          <w:rFonts w:eastAsia="Times New Roman"/>
          <w:spacing w:val="-1"/>
          <w:sz w:val="28"/>
          <w:szCs w:val="28"/>
          <w:u w:val="single"/>
        </w:rPr>
        <w:t xml:space="preserve"> defendant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 xml:space="preserve">at </w:t>
      </w:r>
      <w:r w:rsidRPr="006D3A78">
        <w:rPr>
          <w:rFonts w:eastAsia="Times New Roman"/>
          <w:spacing w:val="1"/>
          <w:sz w:val="28"/>
          <w:szCs w:val="28"/>
        </w:rPr>
        <w:t>the</w:t>
      </w:r>
      <w:r w:rsidRPr="006D3A78">
        <w:rPr>
          <w:rFonts w:eastAsia="Times New Roman"/>
          <w:spacing w:val="-2"/>
          <w:sz w:val="28"/>
          <w:szCs w:val="28"/>
        </w:rPr>
        <w:t xml:space="preserve"> time</w:t>
      </w:r>
      <w:r w:rsidRPr="006D3A78">
        <w:rPr>
          <w:rFonts w:eastAsia="Times New Roman"/>
          <w:spacing w:val="-1"/>
          <w:sz w:val="28"/>
          <w:szCs w:val="28"/>
        </w:rPr>
        <w:t xml:space="preserve"> that</w:t>
      </w:r>
      <w:r w:rsidRPr="006D3A78">
        <w:rPr>
          <w:rFonts w:eastAsia="Times New Roman"/>
          <w:sz w:val="28"/>
          <w:szCs w:val="28"/>
        </w:rPr>
        <w:t xml:space="preserve"> the</w:t>
      </w:r>
      <w:r w:rsidRPr="006D3A78">
        <w:rPr>
          <w:rFonts w:eastAsia="Times New Roman"/>
          <w:spacing w:val="-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officer[s]</w:t>
      </w:r>
      <w:r w:rsidRPr="006D3A78">
        <w:rPr>
          <w:rFonts w:eastAsia="Times New Roman"/>
          <w:spacing w:val="-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executed</w:t>
      </w:r>
      <w:r w:rsidRPr="006D3A78">
        <w:rPr>
          <w:rFonts w:eastAsia="Times New Roman"/>
          <w:sz w:val="28"/>
          <w:szCs w:val="28"/>
        </w:rPr>
        <w:t xml:space="preserve"> the</w:t>
      </w:r>
      <w:r w:rsidRPr="006D3A78">
        <w:rPr>
          <w:rFonts w:eastAsia="Times New Roman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stop.</w:t>
      </w: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6D3A78">
        <w:rPr>
          <w:rFonts w:eastAsia="Times New Roman"/>
          <w:sz w:val="28"/>
          <w:szCs w:val="28"/>
        </w:rPr>
        <w:t>For</w:t>
      </w:r>
      <w:r w:rsidRPr="006D3A78">
        <w:rPr>
          <w:rFonts w:eastAsia="Times New Roman"/>
          <w:spacing w:val="51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5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second</w:t>
      </w:r>
      <w:r w:rsidRPr="006D3A78">
        <w:rPr>
          <w:rFonts w:eastAsia="Times New Roman"/>
          <w:spacing w:val="52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element,</w:t>
      </w:r>
      <w:r w:rsidRPr="006D3A78">
        <w:rPr>
          <w:rFonts w:eastAsia="Times New Roman"/>
          <w:spacing w:val="5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name</w:t>
      </w:r>
      <w:r w:rsidRPr="006D3A78">
        <w:rPr>
          <w:rFonts w:eastAsia="Times New Roman"/>
          <w:spacing w:val="52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z w:val="28"/>
          <w:szCs w:val="28"/>
          <w:u w:val="single"/>
        </w:rPr>
        <w:t>of</w:t>
      </w:r>
      <w:r w:rsidRPr="006D3A78">
        <w:rPr>
          <w:rFonts w:eastAsia="Times New Roman"/>
          <w:spacing w:val="52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6D3A78">
        <w:rPr>
          <w:rFonts w:eastAsia="Times New Roman"/>
          <w:spacing w:val="-1"/>
          <w:sz w:val="28"/>
          <w:szCs w:val="28"/>
        </w:rPr>
        <w:t>]’s</w:t>
      </w:r>
      <w:r w:rsidRPr="006D3A78">
        <w:rPr>
          <w:rFonts w:eastAsia="Times New Roman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conduct</w:t>
      </w:r>
      <w:r w:rsidRPr="006D3A78">
        <w:rPr>
          <w:rFonts w:eastAsia="Times New Roman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caused</w:t>
      </w:r>
      <w:r w:rsidRPr="006D3A78">
        <w:rPr>
          <w:rFonts w:eastAsia="Times New Roman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52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z w:val="28"/>
          <w:szCs w:val="28"/>
          <w:u w:val="single"/>
        </w:rPr>
        <w:t xml:space="preserve">of </w:t>
      </w:r>
      <w:r w:rsidRPr="006D3A7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spacing w:val="-1"/>
          <w:sz w:val="28"/>
          <w:szCs w:val="28"/>
        </w:rPr>
        <w:t>]’s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injuries</w:t>
      </w:r>
      <w:r w:rsidRPr="006D3A78">
        <w:rPr>
          <w:rFonts w:eastAsia="Times New Roman"/>
          <w:spacing w:val="62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if</w:t>
      </w:r>
      <w:r w:rsidRPr="006D3A78">
        <w:rPr>
          <w:rFonts w:eastAsia="Times New Roman"/>
          <w:spacing w:val="60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name</w:t>
      </w:r>
      <w:r w:rsidRPr="006D3A78">
        <w:rPr>
          <w:rFonts w:eastAsia="Times New Roman"/>
          <w:spacing w:val="64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63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6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would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not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have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been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injured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 xml:space="preserve">without </w:t>
      </w:r>
      <w:r w:rsidRPr="006D3A78">
        <w:rPr>
          <w:rFonts w:eastAsia="Times New Roman"/>
          <w:spacing w:val="-1"/>
          <w:sz w:val="28"/>
          <w:szCs w:val="28"/>
        </w:rPr>
        <w:lastRenderedPageBreak/>
        <w:t>[</w:t>
      </w:r>
      <w:r w:rsidRPr="006D3A78">
        <w:rPr>
          <w:rFonts w:eastAsia="Times New Roman"/>
          <w:spacing w:val="-1"/>
          <w:sz w:val="28"/>
          <w:szCs w:val="28"/>
          <w:u w:val="single"/>
        </w:rPr>
        <w:t>name</w:t>
      </w:r>
      <w:r w:rsidRPr="006D3A78">
        <w:rPr>
          <w:rFonts w:eastAsia="Times New Roman"/>
          <w:spacing w:val="6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z w:val="28"/>
          <w:szCs w:val="28"/>
          <w:u w:val="single"/>
        </w:rPr>
        <w:t>of</w:t>
      </w:r>
      <w:r w:rsidRPr="006D3A78">
        <w:rPr>
          <w:rFonts w:eastAsia="Times New Roman"/>
          <w:spacing w:val="64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6D3A78">
        <w:rPr>
          <w:rFonts w:eastAsia="Times New Roman"/>
          <w:spacing w:val="-1"/>
          <w:sz w:val="28"/>
          <w:szCs w:val="28"/>
        </w:rPr>
        <w:t>]’s</w:t>
      </w:r>
      <w:r w:rsidRPr="006D3A78">
        <w:rPr>
          <w:rFonts w:eastAsia="Times New Roman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conduct,</w:t>
      </w:r>
      <w:r w:rsidRPr="006D3A78">
        <w:rPr>
          <w:rFonts w:eastAsia="Times New Roman"/>
          <w:spacing w:val="64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and</w:t>
      </w:r>
      <w:r w:rsidRPr="006D3A78">
        <w:rPr>
          <w:rFonts w:eastAsia="Times New Roman"/>
          <w:spacing w:val="6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the</w:t>
      </w:r>
      <w:r w:rsidRPr="006D3A78">
        <w:rPr>
          <w:rFonts w:eastAsia="Times New Roman"/>
          <w:spacing w:val="6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injuries</w:t>
      </w:r>
      <w:r w:rsidRPr="006D3A78">
        <w:rPr>
          <w:rFonts w:eastAsia="Times New Roman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were</w:t>
      </w:r>
      <w:r w:rsidRPr="006D3A78">
        <w:rPr>
          <w:rFonts w:eastAsia="Times New Roman"/>
          <w:spacing w:val="64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a</w:t>
      </w:r>
      <w:r w:rsidRPr="006D3A78">
        <w:rPr>
          <w:rFonts w:eastAsia="Times New Roman"/>
          <w:spacing w:val="6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reasonably</w:t>
      </w:r>
      <w:r w:rsidRPr="006D3A78">
        <w:rPr>
          <w:rFonts w:eastAsia="Times New Roman"/>
          <w:spacing w:val="6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foreseeable consequence of [</w:t>
      </w:r>
      <w:r w:rsidRPr="006D3A78">
        <w:rPr>
          <w:rFonts w:eastAsia="Times New Roman"/>
          <w:spacing w:val="-1"/>
          <w:sz w:val="28"/>
          <w:szCs w:val="28"/>
          <w:u w:val="single"/>
        </w:rPr>
        <w:t xml:space="preserve">name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-2"/>
          <w:sz w:val="28"/>
          <w:szCs w:val="28"/>
          <w:u w:val="single"/>
        </w:rPr>
        <w:t xml:space="preserve"> defendant</w:t>
      </w:r>
      <w:r w:rsidRPr="006D3A78">
        <w:rPr>
          <w:rFonts w:eastAsia="Times New Roman"/>
          <w:spacing w:val="-2"/>
          <w:sz w:val="28"/>
          <w:szCs w:val="28"/>
        </w:rPr>
        <w:t>]’s</w:t>
      </w:r>
      <w:r w:rsidRPr="006D3A78">
        <w:rPr>
          <w:rFonts w:eastAsia="Times New Roman"/>
          <w:sz w:val="28"/>
          <w:szCs w:val="28"/>
        </w:rPr>
        <w:t xml:space="preserve"> conduct.</w:t>
      </w: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color w:val="181717"/>
          <w:spacing w:val="-1"/>
          <w:sz w:val="28"/>
          <w:szCs w:val="28"/>
        </w:rPr>
      </w:pPr>
      <w:r w:rsidRPr="006D3A78">
        <w:rPr>
          <w:rFonts w:eastAsia="Times New Roman"/>
          <w:color w:val="181717"/>
          <w:sz w:val="28"/>
          <w:szCs w:val="28"/>
        </w:rPr>
        <w:t>[For</w:t>
      </w:r>
      <w:r w:rsidRPr="006D3A78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 xml:space="preserve">third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element,</w:t>
      </w:r>
      <w:r w:rsidRPr="006D3A78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you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must</w:t>
      </w:r>
      <w:r w:rsidRPr="006D3A78">
        <w:rPr>
          <w:rFonts w:eastAsia="Times New Roman"/>
          <w:color w:val="181717"/>
          <w:spacing w:val="1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decide</w:t>
      </w:r>
      <w:r w:rsidRPr="006D3A78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whether</w:t>
      </w:r>
      <w:r w:rsidRPr="006D3A78">
        <w:rPr>
          <w:rFonts w:eastAsia="Times New Roman"/>
          <w:color w:val="181717"/>
          <w:spacing w:val="1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1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1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defendant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 acted</w:t>
      </w:r>
      <w:r w:rsidRPr="006D3A78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under</w:t>
      </w:r>
      <w:r w:rsidRPr="006D3A78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color</w:t>
      </w:r>
      <w:r w:rsidRPr="006D3A78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law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government</w:t>
      </w:r>
      <w:r w:rsidRPr="006D3A78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official</w:t>
      </w:r>
      <w:r w:rsidRPr="006D3A78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acts</w:t>
      </w:r>
      <w:r w:rsidRPr="006D3A78">
        <w:rPr>
          <w:rFonts w:eastAsia="Times New Roman"/>
          <w:color w:val="181717"/>
          <w:spacing w:val="3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“under</w:t>
      </w:r>
      <w:r w:rsidRPr="006D3A78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color”</w:t>
      </w:r>
      <w:r w:rsidRPr="006D3A78">
        <w:rPr>
          <w:rFonts w:eastAsia="Times New Roman"/>
          <w:color w:val="181717"/>
          <w:spacing w:val="3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3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law</w:t>
      </w:r>
      <w:r w:rsidRPr="006D3A78">
        <w:rPr>
          <w:rFonts w:eastAsia="Times New Roman"/>
          <w:color w:val="181717"/>
          <w:spacing w:val="3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when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acting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within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limits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lawful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authority</w:t>
      </w:r>
      <w:proofErr w:type="gramStart"/>
      <w:r w:rsidRPr="006D3A78">
        <w:rPr>
          <w:rFonts w:eastAsia="Times New Roman"/>
          <w:color w:val="181717"/>
          <w:spacing w:val="-2"/>
          <w:sz w:val="28"/>
          <w:szCs w:val="28"/>
        </w:rPr>
        <w:t>.</w:t>
      </w:r>
      <w:r w:rsidRPr="006D3A78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[He/She]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also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acts</w:t>
      </w:r>
      <w:r w:rsidRPr="006D3A78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under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color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law</w:t>
      </w:r>
      <w:r w:rsidRPr="006D3A78">
        <w:rPr>
          <w:rFonts w:eastAsia="Times New Roman"/>
          <w:color w:val="181717"/>
          <w:spacing w:val="8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when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[he/she]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claims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 be</w:t>
      </w:r>
      <w:r w:rsidRPr="006D3A78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performing</w:t>
      </w:r>
      <w:r w:rsidRPr="006D3A78">
        <w:rPr>
          <w:rFonts w:eastAsia="Times New Roman"/>
          <w:color w:val="181717"/>
          <w:sz w:val="28"/>
          <w:szCs w:val="28"/>
        </w:rPr>
        <w:t xml:space="preserve"> an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official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duty</w:t>
      </w:r>
      <w:r w:rsidRPr="006D3A78">
        <w:rPr>
          <w:rFonts w:eastAsia="Times New Roman"/>
          <w:color w:val="181717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but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[his/her]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acts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are</w:t>
      </w:r>
      <w:r w:rsidRPr="006D3A78">
        <w:rPr>
          <w:rFonts w:eastAsia="Times New Roman"/>
          <w:color w:val="181717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outside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limits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lawful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authority</w:t>
      </w:r>
      <w:r w:rsidRPr="006D3A78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abusive</w:t>
      </w:r>
      <w:r w:rsidRPr="006D3A78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manner,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or</w:t>
      </w:r>
      <w:r w:rsidRPr="006D3A78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[he/she]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acts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way</w:t>
      </w:r>
      <w:r w:rsidRPr="006D3A78">
        <w:rPr>
          <w:rFonts w:eastAsia="Times New Roman"/>
          <w:color w:val="181717"/>
          <w:spacing w:val="2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misuses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[his/her]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power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is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able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to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do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so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only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because</w:t>
      </w:r>
      <w:r w:rsidRPr="006D3A78">
        <w:rPr>
          <w:rFonts w:eastAsia="Times New Roman"/>
          <w:color w:val="181717"/>
          <w:spacing w:val="2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[he/she]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is</w:t>
      </w:r>
      <w:r w:rsidRPr="006D3A78">
        <w:rPr>
          <w:rFonts w:eastAsia="Times New Roman"/>
          <w:color w:val="181717"/>
          <w:spacing w:val="2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5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official.]</w:t>
      </w:r>
    </w:p>
    <w:p w:rsidR="006D3A78" w:rsidRPr="006D3A78" w:rsidRDefault="006D3A78" w:rsidP="006D3A7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trike/>
          <w:spacing w:val="-1"/>
          <w:sz w:val="28"/>
          <w:szCs w:val="28"/>
        </w:rPr>
      </w:pPr>
      <w:r w:rsidRPr="006D3A78">
        <w:rPr>
          <w:rFonts w:eastAsia="Times New Roman"/>
          <w:color w:val="181717"/>
          <w:sz w:val="28"/>
          <w:szCs w:val="28"/>
        </w:rPr>
        <w:t>If</w:t>
      </w:r>
      <w:r w:rsidRPr="006D3A78">
        <w:rPr>
          <w:rFonts w:eastAsia="Times New Roman"/>
          <w:color w:val="181717"/>
          <w:spacing w:val="5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you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find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[</w:t>
      </w:r>
      <w:r w:rsidRPr="006D3A78">
        <w:rPr>
          <w:rFonts w:eastAsia="Times New Roman"/>
          <w:color w:val="181717"/>
          <w:spacing w:val="-2"/>
          <w:sz w:val="28"/>
          <w:szCs w:val="28"/>
          <w:u w:val="single" w:color="181717"/>
        </w:rPr>
        <w:t>name</w:t>
      </w:r>
      <w:r w:rsidRPr="006D3A78">
        <w:rPr>
          <w:rFonts w:eastAsia="Times New Roman"/>
          <w:color w:val="181717"/>
          <w:spacing w:val="52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1"/>
          <w:sz w:val="28"/>
          <w:szCs w:val="28"/>
          <w:u w:val="single" w:color="181717"/>
        </w:rPr>
        <w:t>of</w:t>
      </w:r>
      <w:r w:rsidRPr="006D3A78">
        <w:rPr>
          <w:rFonts w:eastAsia="Times New Roman"/>
          <w:color w:val="181717"/>
          <w:spacing w:val="51"/>
          <w:sz w:val="28"/>
          <w:szCs w:val="28"/>
          <w:u w:val="single" w:color="181717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  <w:u w:val="single" w:color="181717"/>
        </w:rPr>
        <w:t>plaintiff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]</w:t>
      </w:r>
      <w:r w:rsidRPr="006D3A78">
        <w:rPr>
          <w:rFonts w:eastAsia="Times New Roman"/>
          <w:sz w:val="28"/>
          <w:szCs w:val="28"/>
        </w:rPr>
        <w:t xml:space="preserve"> has</w:t>
      </w:r>
      <w:r w:rsidRPr="006D3A78">
        <w:rPr>
          <w:rFonts w:eastAsia="Times New Roman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proved</w:t>
      </w:r>
      <w:r w:rsidRPr="006D3A78">
        <w:rPr>
          <w:rFonts w:eastAsia="Times New Roman"/>
          <w:spacing w:val="5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each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fact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 [he/she]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must</w:t>
      </w:r>
      <w:r w:rsidRPr="006D3A78">
        <w:rPr>
          <w:rFonts w:eastAsia="Times New Roman"/>
          <w:color w:val="181717"/>
          <w:sz w:val="28"/>
          <w:szCs w:val="28"/>
        </w:rPr>
        <w:t xml:space="preserve"> prove,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you</w:t>
      </w:r>
      <w:r w:rsidRPr="006D3A78">
        <w:rPr>
          <w:rFonts w:eastAsia="Times New Roman"/>
          <w:color w:val="181717"/>
          <w:spacing w:val="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must</w:t>
      </w:r>
      <w:r w:rsidRPr="006D3A78">
        <w:rPr>
          <w:rFonts w:eastAsia="Times New Roman"/>
          <w:color w:val="181717"/>
          <w:sz w:val="28"/>
          <w:szCs w:val="28"/>
        </w:rPr>
        <w:t xml:space="preserve"> decide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the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issue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[ his/her]</w:t>
      </w:r>
      <w:r w:rsidRPr="006D3A78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damages.  </w:t>
      </w:r>
      <w:r w:rsidRPr="006D3A78">
        <w:rPr>
          <w:rFonts w:eastAsia="Times New Roman"/>
          <w:sz w:val="28"/>
          <w:szCs w:val="28"/>
        </w:rPr>
        <w:t>If</w:t>
      </w:r>
      <w:r w:rsidRPr="006D3A78">
        <w:rPr>
          <w:rFonts w:eastAsia="Times New Roman"/>
          <w:spacing w:val="38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you</w:t>
      </w:r>
      <w:r w:rsidRPr="006D3A78">
        <w:rPr>
          <w:rFonts w:eastAsia="Times New Roman"/>
          <w:spacing w:val="3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find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that</w:t>
      </w:r>
      <w:r w:rsidRPr="006D3A78">
        <w:rPr>
          <w:rFonts w:eastAsia="Times New Roman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38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3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6D3A78">
        <w:rPr>
          <w:rFonts w:eastAsia="Times New Roman"/>
          <w:spacing w:val="-1"/>
          <w:sz w:val="28"/>
          <w:szCs w:val="28"/>
        </w:rPr>
        <w:t>]</w:t>
      </w:r>
      <w:r w:rsidRPr="006D3A78">
        <w:rPr>
          <w:rFonts w:eastAsia="Times New Roman"/>
          <w:spacing w:val="35"/>
          <w:sz w:val="28"/>
          <w:szCs w:val="28"/>
        </w:rPr>
        <w:t xml:space="preserve"> </w:t>
      </w:r>
      <w:r w:rsidRPr="006D3A78">
        <w:rPr>
          <w:rFonts w:eastAsia="Times New Roman"/>
          <w:sz w:val="28"/>
          <w:szCs w:val="28"/>
        </w:rPr>
        <w:t>has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not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proved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each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1"/>
          <w:sz w:val="28"/>
          <w:szCs w:val="28"/>
        </w:rPr>
        <w:t>of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these</w:t>
      </w:r>
      <w:r w:rsidRPr="006D3A78">
        <w:rPr>
          <w:rFonts w:eastAsia="Times New Roman"/>
          <w:spacing w:val="3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facts,</w:t>
      </w:r>
      <w:r w:rsidRPr="006D3A78">
        <w:rPr>
          <w:rFonts w:eastAsia="Times New Roman"/>
          <w:spacing w:val="3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then</w:t>
      </w:r>
      <w:r w:rsidRPr="006D3A78">
        <w:rPr>
          <w:rFonts w:eastAsia="Times New Roman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spacing w:val="-3"/>
          <w:sz w:val="28"/>
          <w:szCs w:val="28"/>
        </w:rPr>
        <w:t xml:space="preserve">you </w:t>
      </w:r>
      <w:r w:rsidRPr="006D3A78">
        <w:rPr>
          <w:rFonts w:eastAsia="Times New Roman"/>
          <w:spacing w:val="-1"/>
          <w:sz w:val="28"/>
          <w:szCs w:val="28"/>
        </w:rPr>
        <w:t>must</w:t>
      </w:r>
      <w:r w:rsidRPr="006D3A78">
        <w:rPr>
          <w:rFonts w:eastAsia="Times New Roman"/>
          <w:spacing w:val="37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find</w:t>
      </w:r>
      <w:r w:rsidRPr="006D3A78">
        <w:rPr>
          <w:rFonts w:eastAsia="Times New Roman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spacing w:val="-1"/>
          <w:sz w:val="28"/>
          <w:szCs w:val="28"/>
        </w:rPr>
        <w:t>for</w:t>
      </w:r>
      <w:r w:rsidRPr="006D3A78">
        <w:rPr>
          <w:rFonts w:eastAsia="Times New Roman"/>
          <w:spacing w:val="36"/>
          <w:sz w:val="28"/>
          <w:szCs w:val="28"/>
        </w:rPr>
        <w:t xml:space="preserve"> </w:t>
      </w:r>
      <w:r w:rsidRPr="006D3A78">
        <w:rPr>
          <w:rFonts w:eastAsia="Times New Roman"/>
          <w:spacing w:val="-2"/>
          <w:sz w:val="28"/>
          <w:szCs w:val="28"/>
        </w:rPr>
        <w:t>[</w:t>
      </w:r>
      <w:r w:rsidRPr="006D3A78">
        <w:rPr>
          <w:rFonts w:eastAsia="Times New Roman"/>
          <w:spacing w:val="-2"/>
          <w:sz w:val="28"/>
          <w:szCs w:val="28"/>
          <w:u w:val="single"/>
        </w:rPr>
        <w:t>name</w:t>
      </w:r>
      <w:r w:rsidRPr="006D3A78">
        <w:rPr>
          <w:rFonts w:eastAsia="Times New Roman"/>
          <w:spacing w:val="40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1"/>
          <w:sz w:val="28"/>
          <w:szCs w:val="28"/>
          <w:u w:val="single"/>
        </w:rPr>
        <w:t>of</w:t>
      </w:r>
      <w:r w:rsidRPr="006D3A78">
        <w:rPr>
          <w:rFonts w:eastAsia="Times New Roman"/>
          <w:spacing w:val="36"/>
          <w:sz w:val="28"/>
          <w:szCs w:val="28"/>
          <w:u w:val="single"/>
        </w:rPr>
        <w:t xml:space="preserve"> </w:t>
      </w:r>
      <w:r w:rsidRPr="006D3A78">
        <w:rPr>
          <w:rFonts w:eastAsia="Times New Roman"/>
          <w:spacing w:val="-2"/>
          <w:sz w:val="28"/>
          <w:szCs w:val="28"/>
          <w:u w:val="single"/>
        </w:rPr>
        <w:t>defendant</w:t>
      </w:r>
      <w:r w:rsidRPr="006D3A78">
        <w:rPr>
          <w:rFonts w:eastAsia="Times New Roman"/>
          <w:spacing w:val="-2"/>
          <w:sz w:val="28"/>
          <w:szCs w:val="28"/>
        </w:rPr>
        <w:t>].</w:t>
      </w:r>
    </w:p>
    <w:p w:rsidR="00B94020" w:rsidRPr="006D3A78" w:rsidRDefault="006D3A78" w:rsidP="006D3A78">
      <w:pPr>
        <w:widowControl w:val="0"/>
        <w:spacing w:after="0" w:line="480" w:lineRule="auto"/>
        <w:ind w:left="0" w:firstLine="720"/>
        <w:jc w:val="left"/>
        <w:rPr>
          <w:rFonts w:eastAsia="Calibri"/>
          <w:sz w:val="22"/>
        </w:rPr>
      </w:pPr>
      <w:r w:rsidRPr="006D3A78">
        <w:rPr>
          <w:rFonts w:eastAsia="Times New Roman"/>
          <w:b/>
          <w:color w:val="181717"/>
          <w:spacing w:val="-1"/>
          <w:sz w:val="28"/>
          <w:szCs w:val="28"/>
        </w:rPr>
        <w:t>NOTE:</w:t>
      </w:r>
      <w:r w:rsidRPr="006D3A78">
        <w:rPr>
          <w:rFonts w:eastAsia="Times New Roman"/>
          <w:b/>
          <w:color w:val="181717"/>
          <w:spacing w:val="4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Model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Jury</w:t>
      </w:r>
      <w:r w:rsidRPr="006D3A78">
        <w:rPr>
          <w:rFonts w:eastAsia="Times New Roman"/>
          <w:color w:val="181717"/>
          <w:spacing w:val="4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Interrogatory</w:t>
      </w:r>
      <w:r w:rsidRPr="006D3A78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Forms</w:t>
      </w:r>
      <w:r w:rsidRPr="006D3A78">
        <w:rPr>
          <w:rFonts w:eastAsia="Times New Roman"/>
          <w:color w:val="181717"/>
          <w:spacing w:val="4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may</w:t>
      </w:r>
      <w:r w:rsidRPr="006D3A78">
        <w:rPr>
          <w:rFonts w:eastAsia="Times New Roman"/>
          <w:color w:val="181717"/>
          <w:spacing w:val="3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be</w:t>
      </w:r>
      <w:r w:rsidRPr="006D3A78">
        <w:rPr>
          <w:rFonts w:eastAsia="Times New Roman"/>
          <w:color w:val="181717"/>
          <w:spacing w:val="4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found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4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40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appendices</w:t>
      </w:r>
      <w:r w:rsidRPr="006D3A78">
        <w:rPr>
          <w:rFonts w:eastAsia="Times New Roman"/>
          <w:color w:val="181717"/>
          <w:spacing w:val="5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after</w:t>
      </w:r>
      <w:r w:rsidRPr="006D3A78">
        <w:rPr>
          <w:rFonts w:eastAsia="Times New Roman"/>
          <w:color w:val="181717"/>
          <w:spacing w:val="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last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civil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rights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jury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instruction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(Number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5.</w:t>
      </w:r>
      <w:r w:rsidRPr="006D3A78">
        <w:rPr>
          <w:rFonts w:eastAsia="Times New Roman"/>
          <w:sz w:val="28"/>
          <w:szCs w:val="28"/>
        </w:rPr>
        <w:t>13</w:t>
      </w:r>
      <w:r w:rsidRPr="006D3A78">
        <w:rPr>
          <w:rFonts w:eastAsia="Times New Roman"/>
          <w:color w:val="181717"/>
          <w:sz w:val="28"/>
          <w:szCs w:val="28"/>
        </w:rPr>
        <w:t>)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for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use</w:t>
      </w:r>
      <w:r w:rsidRPr="006D3A78">
        <w:rPr>
          <w:rFonts w:eastAsia="Times New Roman"/>
          <w:color w:val="181717"/>
          <w:spacing w:val="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actions</w:t>
      </w:r>
      <w:r w:rsidRPr="006D3A78">
        <w:rPr>
          <w:rFonts w:eastAsia="Times New Roman"/>
          <w:color w:val="181717"/>
          <w:spacing w:val="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brought </w:t>
      </w:r>
      <w:r w:rsidRPr="006D3A78">
        <w:rPr>
          <w:rFonts w:eastAsia="Times New Roman"/>
          <w:color w:val="181717"/>
          <w:sz w:val="28"/>
          <w:szCs w:val="28"/>
        </w:rPr>
        <w:t>under</w:t>
      </w:r>
      <w:r w:rsidRPr="006D3A78">
        <w:rPr>
          <w:rFonts w:eastAsia="Times New Roman"/>
          <w:color w:val="181717"/>
          <w:spacing w:val="6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42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U.S.C.</w:t>
      </w:r>
      <w:r w:rsidRPr="006D3A78">
        <w:rPr>
          <w:rFonts w:eastAsia="Times New Roman"/>
          <w:color w:val="181717"/>
          <w:spacing w:val="6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§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1983</w:t>
      </w:r>
      <w:proofErr w:type="gramStart"/>
      <w:r w:rsidRPr="006D3A78">
        <w:rPr>
          <w:rFonts w:eastAsia="Times New Roman"/>
          <w:color w:val="181717"/>
          <w:spacing w:val="-1"/>
          <w:sz w:val="28"/>
          <w:szCs w:val="28"/>
        </w:rPr>
        <w:t>.</w:t>
      </w:r>
      <w:r w:rsidRPr="006D3A78">
        <w:rPr>
          <w:rFonts w:eastAsia="Times New Roman"/>
          <w:color w:val="181717"/>
          <w:spacing w:val="68"/>
          <w:sz w:val="28"/>
          <w:szCs w:val="28"/>
        </w:rPr>
        <w:t xml:space="preserve"> </w:t>
      </w:r>
      <w:proofErr w:type="gramEnd"/>
      <w:r w:rsidRPr="006D3A78">
        <w:rPr>
          <w:rFonts w:eastAsia="Times New Roman"/>
          <w:color w:val="181717"/>
          <w:spacing w:val="-1"/>
          <w:sz w:val="28"/>
          <w:szCs w:val="28"/>
        </w:rPr>
        <w:t>Three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types</w:t>
      </w:r>
      <w:r w:rsidRPr="006D3A78">
        <w:rPr>
          <w:rFonts w:eastAsia="Times New Roman"/>
          <w:color w:val="181717"/>
          <w:spacing w:val="6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6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Model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Jury</w:t>
      </w:r>
      <w:r w:rsidRPr="006D3A78">
        <w:rPr>
          <w:rFonts w:eastAsia="Times New Roman"/>
          <w:color w:val="181717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Interrogatory</w:t>
      </w:r>
      <w:r w:rsidRPr="006D3A78">
        <w:rPr>
          <w:rFonts w:eastAsia="Times New Roman"/>
          <w:color w:val="181717"/>
          <w:spacing w:val="6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Forms</w:t>
      </w:r>
      <w:r w:rsidRPr="006D3A78">
        <w:rPr>
          <w:rFonts w:eastAsia="Times New Roman"/>
          <w:color w:val="181717"/>
          <w:sz w:val="28"/>
          <w:szCs w:val="28"/>
        </w:rPr>
        <w:t xml:space="preserve"> are</w:t>
      </w:r>
      <w:r w:rsidRPr="006D3A78">
        <w:rPr>
          <w:rFonts w:eastAsia="Times New Roman"/>
          <w:color w:val="181717"/>
          <w:spacing w:val="5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provided:</w:t>
      </w:r>
      <w:r w:rsidRPr="006D3A78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(A)</w:t>
      </w:r>
      <w:r w:rsidRPr="006D3A78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</w:t>
      </w:r>
      <w:r w:rsidRPr="006D3A78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simplified</w:t>
      </w:r>
      <w:r w:rsidRPr="006D3A78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Interrogatory</w:t>
      </w:r>
      <w:r w:rsidRPr="006D3A78">
        <w:rPr>
          <w:rFonts w:eastAsia="Times New Roman"/>
          <w:color w:val="181717"/>
          <w:spacing w:val="24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Form</w:t>
      </w:r>
      <w:r w:rsidRPr="006D3A78">
        <w:rPr>
          <w:rFonts w:eastAsia="Times New Roman"/>
          <w:color w:val="181717"/>
          <w:spacing w:val="2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</w:t>
      </w:r>
      <w:r w:rsidRPr="006D3A78">
        <w:rPr>
          <w:rFonts w:eastAsia="Times New Roman"/>
          <w:color w:val="181717"/>
          <w:spacing w:val="2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use</w:t>
      </w:r>
      <w:r w:rsidRPr="006D3A78">
        <w:rPr>
          <w:rFonts w:eastAsia="Times New Roman"/>
          <w:color w:val="181717"/>
          <w:spacing w:val="2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most</w:t>
      </w:r>
      <w:r w:rsidRPr="006D3A78">
        <w:rPr>
          <w:rFonts w:eastAsia="Times New Roman"/>
          <w:color w:val="181717"/>
          <w:spacing w:val="2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civil</w:t>
      </w:r>
      <w:r w:rsidRPr="006D3A78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right</w:t>
      </w:r>
      <w:r w:rsidRPr="006D3A78">
        <w:rPr>
          <w:rFonts w:eastAsia="Times New Roman"/>
          <w:color w:val="181717"/>
          <w:spacing w:val="2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actions;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(B)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Interrogatory</w:t>
      </w:r>
      <w:r w:rsidRPr="006D3A78">
        <w:rPr>
          <w:rFonts w:eastAsia="Times New Roman"/>
          <w:color w:val="181717"/>
          <w:spacing w:val="15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Form</w:t>
      </w:r>
      <w:r w:rsidRPr="006D3A78">
        <w:rPr>
          <w:rFonts w:eastAsia="Times New Roman"/>
          <w:color w:val="181717"/>
          <w:spacing w:val="1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</w:t>
      </w:r>
      <w:r w:rsidRPr="006D3A78">
        <w:rPr>
          <w:rFonts w:eastAsia="Times New Roman"/>
          <w:color w:val="181717"/>
          <w:spacing w:val="18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use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actions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do</w:t>
      </w:r>
      <w:r w:rsidRPr="006D3A78">
        <w:rPr>
          <w:rFonts w:eastAsia="Times New Roman"/>
          <w:color w:val="181717"/>
          <w:spacing w:val="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not</w:t>
      </w:r>
      <w:r w:rsidRPr="006D3A78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require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application</w:t>
      </w:r>
      <w:r w:rsidRPr="006D3A78">
        <w:rPr>
          <w:rFonts w:eastAsia="Times New Roman"/>
          <w:color w:val="181717"/>
          <w:spacing w:val="19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of</w:t>
      </w:r>
      <w:r w:rsidRPr="006D3A78">
        <w:rPr>
          <w:rFonts w:eastAsia="Times New Roman"/>
          <w:color w:val="181717"/>
          <w:spacing w:val="16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</w:t>
      </w:r>
      <w:r w:rsidRPr="006D3A78">
        <w:rPr>
          <w:rFonts w:eastAsia="Times New Roman"/>
          <w:color w:val="181717"/>
          <w:spacing w:val="5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Prison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Litigation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Reform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Act,</w:t>
      </w:r>
      <w:r w:rsidRPr="006D3A78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and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(C)</w:t>
      </w:r>
      <w:r w:rsidRPr="006D3A78">
        <w:rPr>
          <w:rFonts w:eastAsia="Times New Roman"/>
          <w:color w:val="181717"/>
          <w:spacing w:val="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an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Interrogatory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Form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for</w:t>
      </w:r>
      <w:r w:rsidRPr="006D3A78">
        <w:rPr>
          <w:rFonts w:eastAsia="Times New Roman"/>
          <w:color w:val="181717"/>
          <w:spacing w:val="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use</w:t>
      </w:r>
      <w:r w:rsidRPr="006D3A78">
        <w:rPr>
          <w:rFonts w:eastAsia="Times New Roman"/>
          <w:color w:val="181717"/>
          <w:spacing w:val="-1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>in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2"/>
          <w:sz w:val="28"/>
          <w:szCs w:val="28"/>
        </w:rPr>
        <w:t>actions</w:t>
      </w:r>
      <w:r w:rsidRPr="006D3A78">
        <w:rPr>
          <w:rFonts w:eastAsia="Times New Roman"/>
          <w:color w:val="181717"/>
          <w:spacing w:val="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that</w:t>
      </w:r>
      <w:r w:rsidRPr="006D3A78">
        <w:rPr>
          <w:rFonts w:eastAsia="Times New Roman"/>
          <w:color w:val="181717"/>
          <w:spacing w:val="5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z w:val="28"/>
          <w:szCs w:val="28"/>
        </w:rPr>
        <w:t xml:space="preserve">do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require application</w:t>
      </w:r>
      <w:r w:rsidRPr="006D3A78">
        <w:rPr>
          <w:rFonts w:eastAsia="Times New Roman"/>
          <w:color w:val="181717"/>
          <w:sz w:val="28"/>
          <w:szCs w:val="28"/>
        </w:rPr>
        <w:t xml:space="preserve"> of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the Prison</w:t>
      </w:r>
      <w:r w:rsidRPr="006D3A78">
        <w:rPr>
          <w:rFonts w:eastAsia="Times New Roman"/>
          <w:color w:val="181717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Litigation</w:t>
      </w:r>
      <w:r w:rsidRPr="006D3A78">
        <w:rPr>
          <w:rFonts w:eastAsia="Times New Roman"/>
          <w:color w:val="181717"/>
          <w:spacing w:val="-2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Reform</w:t>
      </w:r>
      <w:r w:rsidRPr="006D3A78">
        <w:rPr>
          <w:rFonts w:eastAsia="Times New Roman"/>
          <w:color w:val="181717"/>
          <w:spacing w:val="-3"/>
          <w:sz w:val="28"/>
          <w:szCs w:val="28"/>
        </w:rPr>
        <w:t xml:space="preserve"> </w:t>
      </w:r>
      <w:r w:rsidRPr="006D3A78">
        <w:rPr>
          <w:rFonts w:eastAsia="Times New Roman"/>
          <w:color w:val="181717"/>
          <w:spacing w:val="-1"/>
          <w:sz w:val="28"/>
          <w:szCs w:val="28"/>
        </w:rPr>
        <w:t>Act.</w:t>
      </w:r>
      <w:bookmarkStart w:id="0" w:name="_GoBack"/>
      <w:bookmarkEnd w:id="0"/>
    </w:p>
    <w:sectPr w:rsidR="00B94020" w:rsidRPr="006D3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F15"/>
    <w:multiLevelType w:val="hybridMultilevel"/>
    <w:tmpl w:val="D1C88AC8"/>
    <w:lvl w:ilvl="0" w:tplc="C6EAB3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7195C"/>
    <w:multiLevelType w:val="hybridMultilevel"/>
    <w:tmpl w:val="B5FAC13A"/>
    <w:lvl w:ilvl="0" w:tplc="61C05CE2">
      <w:start w:val="1"/>
      <w:numFmt w:val="upperRoman"/>
      <w:lvlText w:val="%1."/>
      <w:lvlJc w:val="left"/>
      <w:pPr>
        <w:ind w:left="265" w:hanging="166"/>
      </w:pPr>
      <w:rPr>
        <w:rFonts w:hint="default"/>
        <w:b/>
        <w:color w:val="auto"/>
        <w:u w:val="none"/>
      </w:rPr>
    </w:lvl>
    <w:lvl w:ilvl="1" w:tplc="5440A2A4">
      <w:start w:val="1"/>
      <w:numFmt w:val="bullet"/>
      <w:lvlText w:val="•"/>
      <w:lvlJc w:val="left"/>
      <w:pPr>
        <w:ind w:left="1195" w:hanging="166"/>
      </w:pPr>
      <w:rPr>
        <w:rFonts w:hint="default"/>
      </w:rPr>
    </w:lvl>
    <w:lvl w:ilvl="2" w:tplc="11B22560">
      <w:start w:val="1"/>
      <w:numFmt w:val="bullet"/>
      <w:lvlText w:val="•"/>
      <w:lvlJc w:val="left"/>
      <w:pPr>
        <w:ind w:left="2124" w:hanging="166"/>
      </w:pPr>
      <w:rPr>
        <w:rFonts w:hint="default"/>
      </w:rPr>
    </w:lvl>
    <w:lvl w:ilvl="3" w:tplc="4FD6393C">
      <w:start w:val="1"/>
      <w:numFmt w:val="bullet"/>
      <w:lvlText w:val="•"/>
      <w:lvlJc w:val="left"/>
      <w:pPr>
        <w:ind w:left="3053" w:hanging="166"/>
      </w:pPr>
      <w:rPr>
        <w:rFonts w:hint="default"/>
      </w:rPr>
    </w:lvl>
    <w:lvl w:ilvl="4" w:tplc="04744B1A">
      <w:start w:val="1"/>
      <w:numFmt w:val="bullet"/>
      <w:lvlText w:val="•"/>
      <w:lvlJc w:val="left"/>
      <w:pPr>
        <w:ind w:left="3983" w:hanging="166"/>
      </w:pPr>
      <w:rPr>
        <w:rFonts w:hint="default"/>
      </w:rPr>
    </w:lvl>
    <w:lvl w:ilvl="5" w:tplc="766A4386">
      <w:start w:val="1"/>
      <w:numFmt w:val="bullet"/>
      <w:lvlText w:val="•"/>
      <w:lvlJc w:val="left"/>
      <w:pPr>
        <w:ind w:left="4912" w:hanging="166"/>
      </w:pPr>
      <w:rPr>
        <w:rFonts w:hint="default"/>
      </w:rPr>
    </w:lvl>
    <w:lvl w:ilvl="6" w:tplc="E2C4209E">
      <w:start w:val="1"/>
      <w:numFmt w:val="bullet"/>
      <w:lvlText w:val="•"/>
      <w:lvlJc w:val="left"/>
      <w:pPr>
        <w:ind w:left="5842" w:hanging="166"/>
      </w:pPr>
      <w:rPr>
        <w:rFonts w:hint="default"/>
      </w:rPr>
    </w:lvl>
    <w:lvl w:ilvl="7" w:tplc="B246BB7E">
      <w:start w:val="1"/>
      <w:numFmt w:val="bullet"/>
      <w:lvlText w:val="•"/>
      <w:lvlJc w:val="left"/>
      <w:pPr>
        <w:ind w:left="6771" w:hanging="166"/>
      </w:pPr>
      <w:rPr>
        <w:rFonts w:hint="default"/>
      </w:rPr>
    </w:lvl>
    <w:lvl w:ilvl="8" w:tplc="50EAA5DC">
      <w:start w:val="1"/>
      <w:numFmt w:val="bullet"/>
      <w:lvlText w:val="•"/>
      <w:lvlJc w:val="left"/>
      <w:pPr>
        <w:ind w:left="7701" w:hanging="166"/>
      </w:pPr>
      <w:rPr>
        <w:rFonts w:hint="default"/>
      </w:rPr>
    </w:lvl>
  </w:abstractNum>
  <w:abstractNum w:abstractNumId="2">
    <w:nsid w:val="06FF2293"/>
    <w:multiLevelType w:val="hybridMultilevel"/>
    <w:tmpl w:val="1D9A1FE0"/>
    <w:lvl w:ilvl="0" w:tplc="5BE6E09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color w:val="auto"/>
        <w:w w:val="99"/>
        <w:sz w:val="26"/>
        <w:szCs w:val="26"/>
      </w:rPr>
    </w:lvl>
    <w:lvl w:ilvl="1" w:tplc="EF182BE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7EFE45CA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B0211F4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3D4E59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4A702E8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549C6D2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571AD5E4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510671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3">
    <w:nsid w:val="0B591820"/>
    <w:multiLevelType w:val="multilevel"/>
    <w:tmpl w:val="9570616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4">
    <w:nsid w:val="128E16F4"/>
    <w:multiLevelType w:val="hybridMultilevel"/>
    <w:tmpl w:val="BB5AE2C6"/>
    <w:lvl w:ilvl="0" w:tplc="89E0D4E2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EE34DDB2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9E7A4BD8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3342EC94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A9DAB89A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795416EA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91C6C65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8AE01588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835006F6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5">
    <w:nsid w:val="15644AC4"/>
    <w:multiLevelType w:val="multilevel"/>
    <w:tmpl w:val="F6B8A9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b/>
      </w:rPr>
    </w:lvl>
  </w:abstractNum>
  <w:abstractNum w:abstractNumId="6">
    <w:nsid w:val="17DF6F40"/>
    <w:multiLevelType w:val="multilevel"/>
    <w:tmpl w:val="FBC8C1BE"/>
    <w:lvl w:ilvl="0">
      <w:start w:val="5"/>
      <w:numFmt w:val="decimal"/>
      <w:lvlText w:val="%1"/>
      <w:lvlJc w:val="left"/>
      <w:pPr>
        <w:ind w:left="681" w:hanging="562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81" w:hanging="562"/>
      </w:pPr>
      <w:rPr>
        <w:rFonts w:ascii="Arial" w:eastAsia="Times New Roman" w:hAnsi="Arial" w:cs="Arial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7">
    <w:nsid w:val="28FB685D"/>
    <w:multiLevelType w:val="hybridMultilevel"/>
    <w:tmpl w:val="0DB89E82"/>
    <w:lvl w:ilvl="0" w:tplc="67161992">
      <w:start w:val="3"/>
      <w:numFmt w:val="upperRoman"/>
      <w:lvlText w:val="%1."/>
      <w:lvlJc w:val="left"/>
      <w:pPr>
        <w:ind w:left="467" w:hanging="368"/>
      </w:pPr>
      <w:rPr>
        <w:rFonts w:hint="default"/>
        <w:strike/>
      </w:rPr>
    </w:lvl>
    <w:lvl w:ilvl="1" w:tplc="566ABBE8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50D433D0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2F1EF398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B5F62162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F0883136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357069A2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9A69B0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C1682E8C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8">
    <w:nsid w:val="2A3E52F1"/>
    <w:multiLevelType w:val="multilevel"/>
    <w:tmpl w:val="F9665042"/>
    <w:lvl w:ilvl="0">
      <w:start w:val="5"/>
      <w:numFmt w:val="decimal"/>
      <w:lvlText w:val="%1"/>
      <w:lvlJc w:val="left"/>
      <w:pPr>
        <w:ind w:left="119" w:hanging="423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9" w:hanging="423"/>
      </w:pPr>
      <w:rPr>
        <w:rFonts w:ascii="Arial" w:eastAsia="Times New Roman" w:hAnsi="Arial" w:cs="Arial" w:hint="default"/>
        <w:b/>
        <w:bCs/>
        <w:color w:val="181717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01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423"/>
      </w:pPr>
      <w:rPr>
        <w:rFonts w:hint="default"/>
      </w:rPr>
    </w:lvl>
  </w:abstractNum>
  <w:abstractNum w:abstractNumId="9">
    <w:nsid w:val="2D1D7687"/>
    <w:multiLevelType w:val="multilevel"/>
    <w:tmpl w:val="C61CB54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0">
    <w:nsid w:val="32EF2A0F"/>
    <w:multiLevelType w:val="multilevel"/>
    <w:tmpl w:val="80AA9BD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1">
    <w:nsid w:val="33770EB9"/>
    <w:multiLevelType w:val="hybridMultilevel"/>
    <w:tmpl w:val="66A06738"/>
    <w:lvl w:ilvl="0" w:tplc="304E716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1FBE47D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6E58AC22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204ED77C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4BF45054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1568BA3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B8AAA0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4785E7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981AC1E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2">
    <w:nsid w:val="3BFF737B"/>
    <w:multiLevelType w:val="hybridMultilevel"/>
    <w:tmpl w:val="E7BA899C"/>
    <w:lvl w:ilvl="0" w:tplc="B44EBD88">
      <w:start w:val="1"/>
      <w:numFmt w:val="upperRoman"/>
      <w:lvlText w:val="%1."/>
      <w:lvlJc w:val="left"/>
      <w:pPr>
        <w:ind w:left="839" w:hanging="720"/>
      </w:pPr>
      <w:rPr>
        <w:rFonts w:ascii="Times New Roman" w:eastAsia="Times New Roman" w:hAnsi="Times New Roman" w:cs="Times New Roman" w:hint="default"/>
        <w:b/>
        <w:bCs/>
        <w:color w:val="181717"/>
        <w:spacing w:val="1"/>
        <w:sz w:val="28"/>
        <w:szCs w:val="28"/>
      </w:rPr>
    </w:lvl>
    <w:lvl w:ilvl="1" w:tplc="774E5896">
      <w:start w:val="1"/>
      <w:numFmt w:val="bullet"/>
      <w:lvlText w:val="•"/>
      <w:lvlJc w:val="left"/>
      <w:pPr>
        <w:ind w:left="1715" w:hanging="720"/>
      </w:pPr>
      <w:rPr>
        <w:rFonts w:hint="default"/>
      </w:rPr>
    </w:lvl>
    <w:lvl w:ilvl="2" w:tplc="EE44291A">
      <w:start w:val="1"/>
      <w:numFmt w:val="bullet"/>
      <w:lvlText w:val="•"/>
      <w:lvlJc w:val="left"/>
      <w:pPr>
        <w:ind w:left="2591" w:hanging="720"/>
      </w:pPr>
      <w:rPr>
        <w:rFonts w:hint="default"/>
      </w:rPr>
    </w:lvl>
    <w:lvl w:ilvl="3" w:tplc="4164FC3C">
      <w:start w:val="1"/>
      <w:numFmt w:val="bullet"/>
      <w:lvlText w:val="•"/>
      <w:lvlJc w:val="left"/>
      <w:pPr>
        <w:ind w:left="3467" w:hanging="720"/>
      </w:pPr>
      <w:rPr>
        <w:rFonts w:hint="default"/>
      </w:rPr>
    </w:lvl>
    <w:lvl w:ilvl="4" w:tplc="4D588356">
      <w:start w:val="1"/>
      <w:numFmt w:val="bullet"/>
      <w:lvlText w:val="•"/>
      <w:lvlJc w:val="left"/>
      <w:pPr>
        <w:ind w:left="4343" w:hanging="720"/>
      </w:pPr>
      <w:rPr>
        <w:rFonts w:hint="default"/>
      </w:rPr>
    </w:lvl>
    <w:lvl w:ilvl="5" w:tplc="1BE8E5FC">
      <w:start w:val="1"/>
      <w:numFmt w:val="bullet"/>
      <w:lvlText w:val="•"/>
      <w:lvlJc w:val="left"/>
      <w:pPr>
        <w:ind w:left="5219" w:hanging="720"/>
      </w:pPr>
      <w:rPr>
        <w:rFonts w:hint="default"/>
      </w:rPr>
    </w:lvl>
    <w:lvl w:ilvl="6" w:tplc="9182CC08">
      <w:start w:val="1"/>
      <w:numFmt w:val="bullet"/>
      <w:lvlText w:val="•"/>
      <w:lvlJc w:val="left"/>
      <w:pPr>
        <w:ind w:left="6095" w:hanging="720"/>
      </w:pPr>
      <w:rPr>
        <w:rFonts w:hint="default"/>
      </w:rPr>
    </w:lvl>
    <w:lvl w:ilvl="7" w:tplc="E9FABE7C">
      <w:start w:val="1"/>
      <w:numFmt w:val="bullet"/>
      <w:lvlText w:val="•"/>
      <w:lvlJc w:val="left"/>
      <w:pPr>
        <w:ind w:left="6971" w:hanging="720"/>
      </w:pPr>
      <w:rPr>
        <w:rFonts w:hint="default"/>
      </w:rPr>
    </w:lvl>
    <w:lvl w:ilvl="8" w:tplc="46B04080">
      <w:start w:val="1"/>
      <w:numFmt w:val="bullet"/>
      <w:lvlText w:val="•"/>
      <w:lvlJc w:val="left"/>
      <w:pPr>
        <w:ind w:left="7847" w:hanging="720"/>
      </w:pPr>
      <w:rPr>
        <w:rFonts w:hint="default"/>
      </w:rPr>
    </w:lvl>
  </w:abstractNum>
  <w:abstractNum w:abstractNumId="13">
    <w:nsid w:val="3CA70FA1"/>
    <w:multiLevelType w:val="multilevel"/>
    <w:tmpl w:val="32741118"/>
    <w:lvl w:ilvl="0">
      <w:start w:val="5"/>
      <w:numFmt w:val="decimal"/>
      <w:lvlText w:val="%1"/>
      <w:lvlJc w:val="left"/>
      <w:pPr>
        <w:ind w:left="661" w:hanging="562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661" w:hanging="56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00" w:hanging="720"/>
      </w:pPr>
      <w:rPr>
        <w:rFonts w:ascii="Times New Roman" w:eastAsia="Times New Roman" w:hAnsi="Times New Roman" w:hint="default"/>
        <w:color w:val="FF0000"/>
        <w:sz w:val="28"/>
        <w:szCs w:val="28"/>
      </w:rPr>
    </w:lvl>
    <w:lvl w:ilvl="3">
      <w:start w:val="1"/>
      <w:numFmt w:val="bullet"/>
      <w:lvlText w:val="•"/>
      <w:lvlJc w:val="left"/>
      <w:pPr>
        <w:ind w:left="264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720"/>
      </w:pPr>
      <w:rPr>
        <w:rFonts w:hint="default"/>
      </w:rPr>
    </w:lvl>
  </w:abstractNum>
  <w:abstractNum w:abstractNumId="14">
    <w:nsid w:val="418667C8"/>
    <w:multiLevelType w:val="hybridMultilevel"/>
    <w:tmpl w:val="7CBC99A6"/>
    <w:lvl w:ilvl="0" w:tplc="FEB06C34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11E084E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D892EA66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C9927CA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42A866A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F79488F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CCFA29D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99A777C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4DE6D408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5">
    <w:nsid w:val="42AB4E3C"/>
    <w:multiLevelType w:val="hybridMultilevel"/>
    <w:tmpl w:val="7272E2EE"/>
    <w:lvl w:ilvl="0" w:tplc="666481BE">
      <w:start w:val="3"/>
      <w:numFmt w:val="upperRoman"/>
      <w:lvlText w:val="%1."/>
      <w:lvlJc w:val="left"/>
      <w:pPr>
        <w:ind w:left="467" w:hanging="368"/>
      </w:pPr>
      <w:rPr>
        <w:rFonts w:hint="default"/>
        <w:u w:val="none"/>
      </w:rPr>
    </w:lvl>
    <w:lvl w:ilvl="1" w:tplc="67243E22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E932A196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77E277C0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93C45AD0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5E6CD380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7A1632BC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2B66DC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9ED8356A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16">
    <w:nsid w:val="4320689D"/>
    <w:multiLevelType w:val="hybridMultilevel"/>
    <w:tmpl w:val="C286094C"/>
    <w:lvl w:ilvl="0" w:tplc="1786EB2C">
      <w:start w:val="1"/>
      <w:numFmt w:val="decimal"/>
      <w:lvlText w:val="%1."/>
      <w:lvlJc w:val="left"/>
      <w:pPr>
        <w:ind w:left="820" w:hanging="720"/>
      </w:pPr>
      <w:rPr>
        <w:rFonts w:ascii="Arial" w:eastAsia="Arial" w:hAnsi="Arial" w:hint="default"/>
        <w:b/>
        <w:bCs/>
        <w:sz w:val="24"/>
        <w:szCs w:val="24"/>
      </w:rPr>
    </w:lvl>
    <w:lvl w:ilvl="1" w:tplc="E550F2E0">
      <w:start w:val="1"/>
      <w:numFmt w:val="upperRoman"/>
      <w:lvlText w:val="%2."/>
      <w:lvlJc w:val="left"/>
      <w:pPr>
        <w:ind w:left="8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33B2835E">
      <w:start w:val="1"/>
      <w:numFmt w:val="bullet"/>
      <w:lvlText w:val="•"/>
      <w:lvlJc w:val="left"/>
      <w:pPr>
        <w:ind w:left="1764" w:hanging="526"/>
      </w:pPr>
      <w:rPr>
        <w:rFonts w:hint="default"/>
      </w:rPr>
    </w:lvl>
    <w:lvl w:ilvl="3" w:tplc="3D82005C">
      <w:start w:val="1"/>
      <w:numFmt w:val="bullet"/>
      <w:lvlText w:val="•"/>
      <w:lvlJc w:val="left"/>
      <w:pPr>
        <w:ind w:left="2688" w:hanging="526"/>
      </w:pPr>
      <w:rPr>
        <w:rFonts w:hint="default"/>
      </w:rPr>
    </w:lvl>
    <w:lvl w:ilvl="4" w:tplc="490CB2B2">
      <w:start w:val="1"/>
      <w:numFmt w:val="bullet"/>
      <w:lvlText w:val="•"/>
      <w:lvlJc w:val="left"/>
      <w:pPr>
        <w:ind w:left="3613" w:hanging="526"/>
      </w:pPr>
      <w:rPr>
        <w:rFonts w:hint="default"/>
      </w:rPr>
    </w:lvl>
    <w:lvl w:ilvl="5" w:tplc="0D223744">
      <w:start w:val="1"/>
      <w:numFmt w:val="bullet"/>
      <w:lvlText w:val="•"/>
      <w:lvlJc w:val="left"/>
      <w:pPr>
        <w:ind w:left="4537" w:hanging="526"/>
      </w:pPr>
      <w:rPr>
        <w:rFonts w:hint="default"/>
      </w:rPr>
    </w:lvl>
    <w:lvl w:ilvl="6" w:tplc="A1B8AC42">
      <w:start w:val="1"/>
      <w:numFmt w:val="bullet"/>
      <w:lvlText w:val="•"/>
      <w:lvlJc w:val="left"/>
      <w:pPr>
        <w:ind w:left="5462" w:hanging="526"/>
      </w:pPr>
      <w:rPr>
        <w:rFonts w:hint="default"/>
      </w:rPr>
    </w:lvl>
    <w:lvl w:ilvl="7" w:tplc="D4DEF6DA">
      <w:start w:val="1"/>
      <w:numFmt w:val="bullet"/>
      <w:lvlText w:val="•"/>
      <w:lvlJc w:val="left"/>
      <w:pPr>
        <w:ind w:left="6386" w:hanging="526"/>
      </w:pPr>
      <w:rPr>
        <w:rFonts w:hint="default"/>
      </w:rPr>
    </w:lvl>
    <w:lvl w:ilvl="8" w:tplc="C29A452A">
      <w:start w:val="1"/>
      <w:numFmt w:val="bullet"/>
      <w:lvlText w:val="•"/>
      <w:lvlJc w:val="left"/>
      <w:pPr>
        <w:ind w:left="7311" w:hanging="526"/>
      </w:pPr>
      <w:rPr>
        <w:rFonts w:hint="default"/>
      </w:rPr>
    </w:lvl>
  </w:abstractNum>
  <w:abstractNum w:abstractNumId="17">
    <w:nsid w:val="46334674"/>
    <w:multiLevelType w:val="multilevel"/>
    <w:tmpl w:val="0D68BE24"/>
    <w:lvl w:ilvl="0">
      <w:start w:val="5"/>
      <w:numFmt w:val="decimal"/>
      <w:lvlText w:val="%1"/>
      <w:lvlJc w:val="left"/>
      <w:pPr>
        <w:ind w:left="532" w:hanging="3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34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6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0" w:hanging="352"/>
      </w:pPr>
      <w:rPr>
        <w:rFonts w:hint="default"/>
      </w:rPr>
    </w:lvl>
  </w:abstractNum>
  <w:abstractNum w:abstractNumId="18">
    <w:nsid w:val="57202A6D"/>
    <w:multiLevelType w:val="multilevel"/>
    <w:tmpl w:val="E23CD4DA"/>
    <w:lvl w:ilvl="0">
      <w:start w:val="5"/>
      <w:numFmt w:val="decimal"/>
      <w:lvlText w:val="%1"/>
      <w:lvlJc w:val="left"/>
      <w:pPr>
        <w:ind w:left="48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8" w:hanging="389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2">
      <w:start w:val="1"/>
      <w:numFmt w:val="upperRoman"/>
      <w:lvlText w:val="%3."/>
      <w:lvlJc w:val="left"/>
      <w:pPr>
        <w:ind w:left="7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lowerLetter"/>
      <w:lvlText w:val="%4."/>
      <w:lvlJc w:val="left"/>
      <w:pPr>
        <w:ind w:left="74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1"/>
      </w:pPr>
      <w:rPr>
        <w:rFonts w:hint="default"/>
      </w:rPr>
    </w:lvl>
  </w:abstractNum>
  <w:abstractNum w:abstractNumId="19">
    <w:nsid w:val="5E8279BA"/>
    <w:multiLevelType w:val="hybridMultilevel"/>
    <w:tmpl w:val="6FB019C2"/>
    <w:lvl w:ilvl="0" w:tplc="DE88CBE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9053F"/>
    <w:multiLevelType w:val="hybridMultilevel"/>
    <w:tmpl w:val="F5A8D84E"/>
    <w:lvl w:ilvl="0" w:tplc="DA22D90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1F8A146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A1CA50F8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936E8F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AE2AB76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80440F7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1D7EF526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68CA640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D7FEC14C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1">
    <w:nsid w:val="61C4567C"/>
    <w:multiLevelType w:val="hybridMultilevel"/>
    <w:tmpl w:val="4D926074"/>
    <w:lvl w:ilvl="0" w:tplc="CFAEF25E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color w:val="181717"/>
        <w:w w:val="99"/>
        <w:sz w:val="26"/>
        <w:szCs w:val="26"/>
      </w:rPr>
    </w:lvl>
    <w:lvl w:ilvl="1" w:tplc="92C2A3B8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73F04614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E062CF6C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EDF8F344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1F8207C2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D6A893A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062633BC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4404D7E0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22">
    <w:nsid w:val="66F344F0"/>
    <w:multiLevelType w:val="hybridMultilevel"/>
    <w:tmpl w:val="40428580"/>
    <w:lvl w:ilvl="0" w:tplc="F7F8A458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color w:val="auto"/>
        <w:w w:val="99"/>
        <w:sz w:val="26"/>
        <w:szCs w:val="26"/>
      </w:rPr>
    </w:lvl>
    <w:lvl w:ilvl="1" w:tplc="4D8C86DA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D30D2D4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9B6AC88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CDA9DA8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CFCAFAEE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D104AA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446A0BA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C49C0DD6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3">
    <w:nsid w:val="68735EE7"/>
    <w:multiLevelType w:val="multilevel"/>
    <w:tmpl w:val="38822E1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24">
    <w:nsid w:val="6FF4463D"/>
    <w:multiLevelType w:val="hybridMultilevel"/>
    <w:tmpl w:val="4A0AAEDA"/>
    <w:lvl w:ilvl="0" w:tplc="4F70F546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1" w:tplc="7EC84238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5CE8C0E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7974E6FA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B39A89E2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09EA97B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3C10BDE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FF74897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946D6BE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5">
    <w:nsid w:val="71FF1779"/>
    <w:multiLevelType w:val="multilevel"/>
    <w:tmpl w:val="CD640E44"/>
    <w:lvl w:ilvl="0">
      <w:start w:val="5"/>
      <w:numFmt w:val="decimal"/>
      <w:lvlText w:val="%1"/>
      <w:lvlJc w:val="left"/>
      <w:pPr>
        <w:ind w:left="546" w:hanging="3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35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26">
    <w:nsid w:val="72DB1A62"/>
    <w:multiLevelType w:val="multilevel"/>
    <w:tmpl w:val="B162A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7">
    <w:nsid w:val="74D324B5"/>
    <w:multiLevelType w:val="hybridMultilevel"/>
    <w:tmpl w:val="BA56108C"/>
    <w:lvl w:ilvl="0" w:tplc="471A45C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720482C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5264485C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88F482F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E0966D3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2AEAC440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804C478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794CC888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BF90682A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8">
    <w:nsid w:val="7B0A0ED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27"/>
  </w:num>
  <w:num w:numId="5">
    <w:abstractNumId w:val="14"/>
  </w:num>
  <w:num w:numId="6">
    <w:abstractNumId w:val="25"/>
  </w:num>
  <w:num w:numId="7">
    <w:abstractNumId w:val="11"/>
  </w:num>
  <w:num w:numId="8">
    <w:abstractNumId w:val="13"/>
  </w:num>
  <w:num w:numId="9">
    <w:abstractNumId w:val="22"/>
  </w:num>
  <w:num w:numId="10">
    <w:abstractNumId w:val="4"/>
  </w:num>
  <w:num w:numId="11">
    <w:abstractNumId w:val="7"/>
  </w:num>
  <w:num w:numId="12">
    <w:abstractNumId w:val="2"/>
  </w:num>
  <w:num w:numId="13">
    <w:abstractNumId w:val="12"/>
  </w:num>
  <w:num w:numId="14">
    <w:abstractNumId w:val="21"/>
  </w:num>
  <w:num w:numId="15">
    <w:abstractNumId w:val="8"/>
  </w:num>
  <w:num w:numId="16">
    <w:abstractNumId w:val="1"/>
  </w:num>
  <w:num w:numId="17">
    <w:abstractNumId w:val="15"/>
  </w:num>
  <w:num w:numId="18">
    <w:abstractNumId w:val="17"/>
  </w:num>
  <w:num w:numId="19">
    <w:abstractNumId w:val="18"/>
  </w:num>
  <w:num w:numId="20">
    <w:abstractNumId w:val="16"/>
  </w:num>
  <w:num w:numId="21">
    <w:abstractNumId w:val="19"/>
  </w:num>
  <w:num w:numId="22">
    <w:abstractNumId w:val="26"/>
  </w:num>
  <w:num w:numId="23">
    <w:abstractNumId w:val="5"/>
  </w:num>
  <w:num w:numId="24">
    <w:abstractNumId w:val="10"/>
  </w:num>
  <w:num w:numId="25">
    <w:abstractNumId w:val="9"/>
  </w:num>
  <w:num w:numId="26">
    <w:abstractNumId w:val="2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78"/>
    <w:rsid w:val="0028790A"/>
    <w:rsid w:val="00344343"/>
    <w:rsid w:val="0053556A"/>
    <w:rsid w:val="006D3A78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6D3A78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6D3A78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6D3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D3A78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6D3A78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6D3A78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6D3A78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6D3A78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6D3A78"/>
  </w:style>
  <w:style w:type="paragraph" w:customStyle="1" w:styleId="ListParagraph1">
    <w:name w:val="List Paragraph1"/>
    <w:basedOn w:val="Normal"/>
    <w:next w:val="ListParagraph"/>
    <w:uiPriority w:val="1"/>
    <w:qFormat/>
    <w:rsid w:val="006D3A7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6D3A7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6D3A78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6D3A78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6D3A78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D3A78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6D3A78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6D3A78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6D3A78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78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6D3A78"/>
  </w:style>
  <w:style w:type="numbering" w:customStyle="1" w:styleId="NoList1111">
    <w:name w:val="No List1111"/>
    <w:next w:val="NoList"/>
    <w:uiPriority w:val="99"/>
    <w:semiHidden/>
    <w:unhideWhenUsed/>
    <w:rsid w:val="006D3A78"/>
  </w:style>
  <w:style w:type="character" w:customStyle="1" w:styleId="BodyTextChar1">
    <w:name w:val="Body Text Char1"/>
    <w:basedOn w:val="DefaultParagraphFont"/>
    <w:link w:val="BodyText1"/>
    <w:uiPriority w:val="1"/>
    <w:rsid w:val="006D3A78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6D3A78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6D3A78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6D3A78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6D3A78"/>
  </w:style>
  <w:style w:type="numbering" w:customStyle="1" w:styleId="NoList12">
    <w:name w:val="No List12"/>
    <w:next w:val="NoList"/>
    <w:uiPriority w:val="99"/>
    <w:semiHidden/>
    <w:unhideWhenUsed/>
    <w:rsid w:val="006D3A78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6D3A78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6D3A78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6D3A7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6D3A78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6D3A7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6D3A78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6D3A78"/>
  </w:style>
  <w:style w:type="numbering" w:customStyle="1" w:styleId="NoList13">
    <w:name w:val="No List13"/>
    <w:next w:val="NoList"/>
    <w:uiPriority w:val="99"/>
    <w:semiHidden/>
    <w:unhideWhenUsed/>
    <w:rsid w:val="006D3A78"/>
  </w:style>
  <w:style w:type="character" w:customStyle="1" w:styleId="Heading1Char1">
    <w:name w:val="Heading 1 Char1"/>
    <w:basedOn w:val="DefaultParagraphFont"/>
    <w:link w:val="Heading1"/>
    <w:uiPriority w:val="1"/>
    <w:rsid w:val="006D3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6D3A78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6D3A78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6D3A78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6D3A78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6D3A7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D3A78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6D3A78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6D3A7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78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6D3A78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6D3A78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6D3A78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6D3A78"/>
  </w:style>
  <w:style w:type="numbering" w:customStyle="1" w:styleId="NoList14">
    <w:name w:val="No List14"/>
    <w:next w:val="NoList"/>
    <w:uiPriority w:val="99"/>
    <w:semiHidden/>
    <w:unhideWhenUsed/>
    <w:rsid w:val="006D3A78"/>
  </w:style>
  <w:style w:type="numbering" w:customStyle="1" w:styleId="NoList112">
    <w:name w:val="No List112"/>
    <w:next w:val="NoList"/>
    <w:uiPriority w:val="99"/>
    <w:semiHidden/>
    <w:unhideWhenUsed/>
    <w:rsid w:val="006D3A78"/>
  </w:style>
  <w:style w:type="numbering" w:customStyle="1" w:styleId="NoList21">
    <w:name w:val="No List21"/>
    <w:next w:val="NoList"/>
    <w:uiPriority w:val="99"/>
    <w:semiHidden/>
    <w:unhideWhenUsed/>
    <w:rsid w:val="006D3A78"/>
  </w:style>
  <w:style w:type="numbering" w:customStyle="1" w:styleId="NoList121">
    <w:name w:val="No List121"/>
    <w:next w:val="NoList"/>
    <w:uiPriority w:val="99"/>
    <w:semiHidden/>
    <w:unhideWhenUsed/>
    <w:rsid w:val="006D3A78"/>
  </w:style>
  <w:style w:type="numbering" w:customStyle="1" w:styleId="NoList31">
    <w:name w:val="No List31"/>
    <w:next w:val="NoList"/>
    <w:uiPriority w:val="99"/>
    <w:semiHidden/>
    <w:unhideWhenUsed/>
    <w:rsid w:val="006D3A78"/>
  </w:style>
  <w:style w:type="numbering" w:customStyle="1" w:styleId="NoList131">
    <w:name w:val="No List131"/>
    <w:next w:val="NoList"/>
    <w:uiPriority w:val="99"/>
    <w:semiHidden/>
    <w:unhideWhenUsed/>
    <w:rsid w:val="006D3A78"/>
  </w:style>
  <w:style w:type="numbering" w:customStyle="1" w:styleId="NoList5">
    <w:name w:val="No List5"/>
    <w:next w:val="NoList"/>
    <w:uiPriority w:val="99"/>
    <w:semiHidden/>
    <w:unhideWhenUsed/>
    <w:rsid w:val="006D3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6D3A78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6D3A78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6D3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6D3A78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6D3A78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6D3A78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6D3A78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6D3A78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6D3A78"/>
  </w:style>
  <w:style w:type="paragraph" w:customStyle="1" w:styleId="ListParagraph1">
    <w:name w:val="List Paragraph1"/>
    <w:basedOn w:val="Normal"/>
    <w:next w:val="ListParagraph"/>
    <w:uiPriority w:val="1"/>
    <w:qFormat/>
    <w:rsid w:val="006D3A7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6D3A7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6D3A78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6D3A78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6D3A78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D3A78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6D3A78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6D3A78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6D3A78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78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6D3A78"/>
  </w:style>
  <w:style w:type="numbering" w:customStyle="1" w:styleId="NoList1111">
    <w:name w:val="No List1111"/>
    <w:next w:val="NoList"/>
    <w:uiPriority w:val="99"/>
    <w:semiHidden/>
    <w:unhideWhenUsed/>
    <w:rsid w:val="006D3A78"/>
  </w:style>
  <w:style w:type="character" w:customStyle="1" w:styleId="BodyTextChar1">
    <w:name w:val="Body Text Char1"/>
    <w:basedOn w:val="DefaultParagraphFont"/>
    <w:link w:val="BodyText1"/>
    <w:uiPriority w:val="1"/>
    <w:rsid w:val="006D3A78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6D3A78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6D3A78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6D3A78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6D3A78"/>
  </w:style>
  <w:style w:type="numbering" w:customStyle="1" w:styleId="NoList12">
    <w:name w:val="No List12"/>
    <w:next w:val="NoList"/>
    <w:uiPriority w:val="99"/>
    <w:semiHidden/>
    <w:unhideWhenUsed/>
    <w:rsid w:val="006D3A78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6D3A78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6D3A78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6D3A7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6D3A78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6D3A7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6D3A78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6D3A78"/>
  </w:style>
  <w:style w:type="numbering" w:customStyle="1" w:styleId="NoList13">
    <w:name w:val="No List13"/>
    <w:next w:val="NoList"/>
    <w:uiPriority w:val="99"/>
    <w:semiHidden/>
    <w:unhideWhenUsed/>
    <w:rsid w:val="006D3A78"/>
  </w:style>
  <w:style w:type="character" w:customStyle="1" w:styleId="Heading1Char1">
    <w:name w:val="Heading 1 Char1"/>
    <w:basedOn w:val="DefaultParagraphFont"/>
    <w:link w:val="Heading1"/>
    <w:uiPriority w:val="1"/>
    <w:rsid w:val="006D3A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6D3A78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6D3A78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6D3A78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6D3A78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6D3A7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D3A78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6D3A78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6D3A7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78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6D3A78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6D3A78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6D3A7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6D3A78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6D3A78"/>
  </w:style>
  <w:style w:type="numbering" w:customStyle="1" w:styleId="NoList14">
    <w:name w:val="No List14"/>
    <w:next w:val="NoList"/>
    <w:uiPriority w:val="99"/>
    <w:semiHidden/>
    <w:unhideWhenUsed/>
    <w:rsid w:val="006D3A78"/>
  </w:style>
  <w:style w:type="numbering" w:customStyle="1" w:styleId="NoList112">
    <w:name w:val="No List112"/>
    <w:next w:val="NoList"/>
    <w:uiPriority w:val="99"/>
    <w:semiHidden/>
    <w:unhideWhenUsed/>
    <w:rsid w:val="006D3A78"/>
  </w:style>
  <w:style w:type="numbering" w:customStyle="1" w:styleId="NoList21">
    <w:name w:val="No List21"/>
    <w:next w:val="NoList"/>
    <w:uiPriority w:val="99"/>
    <w:semiHidden/>
    <w:unhideWhenUsed/>
    <w:rsid w:val="006D3A78"/>
  </w:style>
  <w:style w:type="numbering" w:customStyle="1" w:styleId="NoList121">
    <w:name w:val="No List121"/>
    <w:next w:val="NoList"/>
    <w:uiPriority w:val="99"/>
    <w:semiHidden/>
    <w:unhideWhenUsed/>
    <w:rsid w:val="006D3A78"/>
  </w:style>
  <w:style w:type="numbering" w:customStyle="1" w:styleId="NoList31">
    <w:name w:val="No List31"/>
    <w:next w:val="NoList"/>
    <w:uiPriority w:val="99"/>
    <w:semiHidden/>
    <w:unhideWhenUsed/>
    <w:rsid w:val="006D3A78"/>
  </w:style>
  <w:style w:type="numbering" w:customStyle="1" w:styleId="NoList131">
    <w:name w:val="No List131"/>
    <w:next w:val="NoList"/>
    <w:uiPriority w:val="99"/>
    <w:semiHidden/>
    <w:unhideWhenUsed/>
    <w:rsid w:val="006D3A78"/>
  </w:style>
  <w:style w:type="numbering" w:customStyle="1" w:styleId="NoList5">
    <w:name w:val="No List5"/>
    <w:next w:val="NoList"/>
    <w:uiPriority w:val="99"/>
    <w:semiHidden/>
    <w:unhideWhenUsed/>
    <w:rsid w:val="006D3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 of appeals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2018-01-10T18:47:00Z</dcterms:modified>
</cp:coreProperties>
</file>