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7C9" w:rsidRPr="00503874" w:rsidRDefault="005F37C9" w:rsidP="005F37C9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bookmarkStart w:id="0" w:name="_GoBack"/>
      <w:r>
        <w:rPr>
          <w:rFonts w:ascii="Times New Roman" w:eastAsia="Arial" w:hAnsi="Times New Roman"/>
          <w:b/>
          <w:sz w:val="28"/>
          <w:szCs w:val="28"/>
        </w:rPr>
        <w:t>O</w:t>
      </w:r>
      <w:r w:rsidRPr="00503874">
        <w:rPr>
          <w:rFonts w:ascii="Times New Roman" w:eastAsia="Arial" w:hAnsi="Times New Roman"/>
          <w:b/>
          <w:sz w:val="28"/>
          <w:szCs w:val="28"/>
        </w:rPr>
        <w:t>29</w:t>
      </w:r>
    </w:p>
    <w:p w:rsidR="005F37C9" w:rsidRPr="00503874" w:rsidRDefault="005F37C9" w:rsidP="005F37C9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Threats Against the President</w:t>
      </w:r>
    </w:p>
    <w:p w:rsidR="005F37C9" w:rsidRPr="00503874" w:rsidRDefault="005F37C9" w:rsidP="005F37C9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18 U.S.C. § 871</w:t>
      </w:r>
    </w:p>
    <w:p w:rsidR="005F37C9" w:rsidRPr="00503874" w:rsidRDefault="005F37C9" w:rsidP="005F37C9">
      <w:pPr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5F37C9" w:rsidRPr="00503874" w:rsidRDefault="005F37C9" w:rsidP="005F37C9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It’s a Federal crime to knowingly and willfully make a threat to injure or kill the President of the United States.</w:t>
      </w:r>
    </w:p>
    <w:p w:rsidR="005F37C9" w:rsidRPr="00503874" w:rsidRDefault="005F37C9" w:rsidP="005F37C9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The Defendant can be found guilty of this crime only if all the following facts are proved beyond a reasonable doubt:</w:t>
      </w:r>
    </w:p>
    <w:p w:rsidR="005F37C9" w:rsidRPr="00503874" w:rsidRDefault="005F37C9" w:rsidP="005F37C9">
      <w:pPr>
        <w:spacing w:after="0" w:line="240" w:lineRule="auto"/>
        <w:ind w:left="1138" w:right="720" w:hanging="418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1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the Defendant [mailed] [wrote] [said] the words alleged to be the threat against the President;</w:t>
      </w:r>
    </w:p>
    <w:p w:rsidR="005F37C9" w:rsidRPr="00503874" w:rsidRDefault="005F37C9" w:rsidP="005F37C9">
      <w:pPr>
        <w:spacing w:after="0" w:line="240" w:lineRule="auto"/>
        <w:ind w:left="1109" w:right="720" w:hanging="389"/>
        <w:jc w:val="both"/>
        <w:rPr>
          <w:rFonts w:ascii="Times New Roman" w:eastAsia="Arial" w:hAnsi="Times New Roman"/>
          <w:sz w:val="28"/>
          <w:szCs w:val="28"/>
        </w:rPr>
      </w:pPr>
    </w:p>
    <w:p w:rsidR="005F37C9" w:rsidRPr="00503874" w:rsidRDefault="005F37C9" w:rsidP="005F37C9">
      <w:pPr>
        <w:spacing w:after="0" w:line="240" w:lineRule="auto"/>
        <w:ind w:left="1166" w:right="720" w:hanging="446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2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the Defendant understood and meant the words as a true threat; and</w:t>
      </w:r>
    </w:p>
    <w:p w:rsidR="005F37C9" w:rsidRPr="00503874" w:rsidRDefault="005F37C9" w:rsidP="005F37C9">
      <w:pPr>
        <w:spacing w:after="0" w:line="240" w:lineRule="auto"/>
        <w:ind w:left="1109" w:right="720" w:hanging="389"/>
        <w:jc w:val="both"/>
        <w:rPr>
          <w:rFonts w:ascii="Times New Roman" w:eastAsia="Arial" w:hAnsi="Times New Roman"/>
          <w:sz w:val="28"/>
          <w:szCs w:val="28"/>
        </w:rPr>
      </w:pPr>
    </w:p>
    <w:p w:rsidR="005F37C9" w:rsidRPr="00503874" w:rsidRDefault="005F37C9" w:rsidP="005F37C9">
      <w:pPr>
        <w:spacing w:after="0" w:line="240" w:lineRule="auto"/>
        <w:ind w:left="1109" w:right="720" w:hanging="389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3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the Defendant knowingly and willfully [mailed] [wrote] [said] the words.</w:t>
      </w:r>
    </w:p>
    <w:p w:rsidR="005F37C9" w:rsidRPr="00503874" w:rsidRDefault="005F37C9" w:rsidP="005F37C9">
      <w:pPr>
        <w:spacing w:after="0" w:line="240" w:lineRule="auto"/>
        <w:ind w:left="1109" w:right="720" w:hanging="389"/>
        <w:rPr>
          <w:rFonts w:ascii="Times New Roman" w:eastAsia="Arial" w:hAnsi="Times New Roman"/>
          <w:sz w:val="28"/>
          <w:szCs w:val="28"/>
        </w:rPr>
      </w:pPr>
    </w:p>
    <w:p w:rsidR="005F37C9" w:rsidRPr="00503874" w:rsidRDefault="005F37C9" w:rsidP="005F37C9">
      <w:pPr>
        <w:spacing w:after="0" w:line="48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A “threat” is a statement expressing an intention to kill or injure the President.</w:t>
      </w:r>
    </w:p>
    <w:p w:rsidR="005F37C9" w:rsidRPr="00A25999" w:rsidRDefault="005F37C9" w:rsidP="005F37C9">
      <w:pPr>
        <w:spacing w:after="0" w:line="480" w:lineRule="auto"/>
        <w:ind w:firstLine="720"/>
        <w:jc w:val="both"/>
        <w:rPr>
          <w:rFonts w:ascii="Times New Roman" w:eastAsia="Arial" w:hAnsi="Times New Roman"/>
          <w:spacing w:val="-4"/>
          <w:sz w:val="28"/>
          <w:szCs w:val="28"/>
        </w:rPr>
      </w:pPr>
      <w:r w:rsidRPr="00A25999">
        <w:rPr>
          <w:rFonts w:ascii="Times New Roman" w:eastAsia="Arial" w:hAnsi="Times New Roman"/>
          <w:spacing w:val="-4"/>
          <w:sz w:val="28"/>
          <w:szCs w:val="28"/>
        </w:rPr>
        <w:t>A “true threat” is a serious threat – not idle talk, a careless remark, or something said jokingly – that is made under circumstances that would lead a reasonable person to believe that the Defendant intended to injure or kill the President.</w:t>
      </w:r>
    </w:p>
    <w:p w:rsidR="00725167" w:rsidRPr="005F37C9" w:rsidRDefault="005F37C9" w:rsidP="005F37C9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The heart of the crime is knowingly and willfully making a true threat. If the Government proves beyond a reasonable doubt that the Defendant knowingly made a true threat against the President, and intended others to understand it as a serious threat, then the crime is complete. The Government doesn’t have to prove that the Defendant in</w:t>
      </w:r>
      <w:r>
        <w:rPr>
          <w:rFonts w:ascii="Times New Roman" w:eastAsia="Arial" w:hAnsi="Times New Roman"/>
          <w:sz w:val="28"/>
          <w:szCs w:val="28"/>
        </w:rPr>
        <w:t>tended to carry out the threat.</w:t>
      </w:r>
      <w:bookmarkEnd w:id="0"/>
    </w:p>
    <w:sectPr w:rsidR="00725167" w:rsidRPr="005F37C9" w:rsidSect="00A2599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235" w:rsidRDefault="00E03235" w:rsidP="00E03235">
      <w:pPr>
        <w:spacing w:after="0" w:line="240" w:lineRule="auto"/>
      </w:pPr>
      <w:r>
        <w:separator/>
      </w:r>
    </w:p>
  </w:endnote>
  <w:endnote w:type="continuationSeparator" w:id="0">
    <w:p w:rsidR="00E03235" w:rsidRDefault="00E03235" w:rsidP="00E03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235" w:rsidRDefault="00E03235" w:rsidP="00E03235">
      <w:pPr>
        <w:spacing w:after="0" w:line="240" w:lineRule="auto"/>
      </w:pPr>
      <w:r>
        <w:separator/>
      </w:r>
    </w:p>
  </w:footnote>
  <w:footnote w:type="continuationSeparator" w:id="0">
    <w:p w:rsidR="00E03235" w:rsidRDefault="00E03235" w:rsidP="00E032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20"/>
    <w:rsid w:val="00014B03"/>
    <w:rsid w:val="00061926"/>
    <w:rsid w:val="000930F1"/>
    <w:rsid w:val="000C545E"/>
    <w:rsid w:val="000D1564"/>
    <w:rsid w:val="000F71FA"/>
    <w:rsid w:val="00124866"/>
    <w:rsid w:val="001363A6"/>
    <w:rsid w:val="001504EB"/>
    <w:rsid w:val="001766ED"/>
    <w:rsid w:val="00196D06"/>
    <w:rsid w:val="001A7BCA"/>
    <w:rsid w:val="001D5D4B"/>
    <w:rsid w:val="0023331F"/>
    <w:rsid w:val="002949DE"/>
    <w:rsid w:val="002A58C5"/>
    <w:rsid w:val="002D46A4"/>
    <w:rsid w:val="002F11BE"/>
    <w:rsid w:val="002F6471"/>
    <w:rsid w:val="003106D2"/>
    <w:rsid w:val="00316759"/>
    <w:rsid w:val="003269E0"/>
    <w:rsid w:val="003643AB"/>
    <w:rsid w:val="003B084A"/>
    <w:rsid w:val="0044104D"/>
    <w:rsid w:val="00443451"/>
    <w:rsid w:val="004766C7"/>
    <w:rsid w:val="004D306C"/>
    <w:rsid w:val="00501C3B"/>
    <w:rsid w:val="00504E80"/>
    <w:rsid w:val="00563316"/>
    <w:rsid w:val="00572EB8"/>
    <w:rsid w:val="005745FE"/>
    <w:rsid w:val="005A1944"/>
    <w:rsid w:val="005A273E"/>
    <w:rsid w:val="005F37C9"/>
    <w:rsid w:val="00613601"/>
    <w:rsid w:val="006429EF"/>
    <w:rsid w:val="00680619"/>
    <w:rsid w:val="00692120"/>
    <w:rsid w:val="006B4912"/>
    <w:rsid w:val="006C622A"/>
    <w:rsid w:val="006D4568"/>
    <w:rsid w:val="006E3583"/>
    <w:rsid w:val="00725167"/>
    <w:rsid w:val="00732434"/>
    <w:rsid w:val="00737B20"/>
    <w:rsid w:val="007563EF"/>
    <w:rsid w:val="00786F50"/>
    <w:rsid w:val="007A6B81"/>
    <w:rsid w:val="007A709E"/>
    <w:rsid w:val="007B23A4"/>
    <w:rsid w:val="007D489E"/>
    <w:rsid w:val="008154EA"/>
    <w:rsid w:val="0081575C"/>
    <w:rsid w:val="008726B6"/>
    <w:rsid w:val="00892057"/>
    <w:rsid w:val="008E3322"/>
    <w:rsid w:val="00917BF9"/>
    <w:rsid w:val="009346B6"/>
    <w:rsid w:val="00951BA3"/>
    <w:rsid w:val="009A2D54"/>
    <w:rsid w:val="009D34C3"/>
    <w:rsid w:val="009D6389"/>
    <w:rsid w:val="009F22BD"/>
    <w:rsid w:val="00A25999"/>
    <w:rsid w:val="00A72636"/>
    <w:rsid w:val="00A76BCD"/>
    <w:rsid w:val="00AD0C96"/>
    <w:rsid w:val="00AD3D99"/>
    <w:rsid w:val="00AD47C0"/>
    <w:rsid w:val="00AE728E"/>
    <w:rsid w:val="00B00A13"/>
    <w:rsid w:val="00BF48B6"/>
    <w:rsid w:val="00C6381A"/>
    <w:rsid w:val="00C65CA3"/>
    <w:rsid w:val="00C67B4C"/>
    <w:rsid w:val="00C80256"/>
    <w:rsid w:val="00C81EB6"/>
    <w:rsid w:val="00C90D9E"/>
    <w:rsid w:val="00CB15F1"/>
    <w:rsid w:val="00CB5193"/>
    <w:rsid w:val="00CF4820"/>
    <w:rsid w:val="00D230DA"/>
    <w:rsid w:val="00D841D4"/>
    <w:rsid w:val="00D96E05"/>
    <w:rsid w:val="00DC18AE"/>
    <w:rsid w:val="00DC59BD"/>
    <w:rsid w:val="00E03235"/>
    <w:rsid w:val="00E06D44"/>
    <w:rsid w:val="00E13812"/>
    <w:rsid w:val="00E27664"/>
    <w:rsid w:val="00E7641C"/>
    <w:rsid w:val="00ED45B3"/>
    <w:rsid w:val="00F01760"/>
    <w:rsid w:val="00F07077"/>
    <w:rsid w:val="00F54061"/>
    <w:rsid w:val="00F74FBB"/>
    <w:rsid w:val="00F77A73"/>
    <w:rsid w:val="00F83540"/>
    <w:rsid w:val="00FD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3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235"/>
  </w:style>
  <w:style w:type="paragraph" w:styleId="Footer">
    <w:name w:val="footer"/>
    <w:basedOn w:val="Normal"/>
    <w:link w:val="FooterChar"/>
    <w:uiPriority w:val="99"/>
    <w:unhideWhenUsed/>
    <w:rsid w:val="00E03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3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235"/>
  </w:style>
  <w:style w:type="paragraph" w:styleId="Footer">
    <w:name w:val="footer"/>
    <w:basedOn w:val="Normal"/>
    <w:link w:val="FooterChar"/>
    <w:uiPriority w:val="99"/>
    <w:unhideWhenUsed/>
    <w:rsid w:val="00E03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2014-03-31T23:06:00Z</dcterms:created>
  <dcterms:modified xsi:type="dcterms:W3CDTF">2014-06-18T22:04:00Z</dcterms:modified>
</cp:coreProperties>
</file>