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9E" w:rsidRPr="00503874" w:rsidRDefault="007D489E" w:rsidP="007D489E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Arial" w:hAnsi="Times New Roman"/>
          <w:b/>
          <w:sz w:val="28"/>
          <w:szCs w:val="28"/>
        </w:rPr>
        <w:t>S</w:t>
      </w:r>
      <w:r w:rsidRPr="00503874">
        <w:rPr>
          <w:rFonts w:ascii="Times New Roman" w:eastAsia="Arial" w:hAnsi="Times New Roman"/>
          <w:b/>
          <w:sz w:val="28"/>
          <w:szCs w:val="28"/>
        </w:rPr>
        <w:t>1.3</w:t>
      </w:r>
    </w:p>
    <w:p w:rsidR="007D489E" w:rsidRPr="00503874" w:rsidRDefault="007D489E" w:rsidP="002C0D20">
      <w:pPr>
        <w:spacing w:after="0" w:line="240" w:lineRule="auto"/>
        <w:ind w:left="900" w:right="900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Testimony of Accomplice, Witness Using Addictive Drugs, or</w:t>
      </w:r>
      <w:r w:rsidR="002C0D20">
        <w:rPr>
          <w:rFonts w:ascii="Times New Roman" w:eastAsia="Arial" w:hAnsi="Times New Roman"/>
          <w:b/>
          <w:sz w:val="28"/>
          <w:szCs w:val="28"/>
        </w:rPr>
        <w:t xml:space="preserve"> </w:t>
      </w:r>
      <w:r w:rsidRPr="00503874">
        <w:rPr>
          <w:rFonts w:ascii="Times New Roman" w:eastAsia="Arial" w:hAnsi="Times New Roman"/>
          <w:b/>
          <w:sz w:val="28"/>
          <w:szCs w:val="28"/>
        </w:rPr>
        <w:t xml:space="preserve">Witness </w:t>
      </w:r>
      <w:r w:rsidR="002C0D20">
        <w:rPr>
          <w:rFonts w:ascii="Times New Roman" w:eastAsia="Arial" w:hAnsi="Times New Roman"/>
          <w:b/>
          <w:sz w:val="28"/>
          <w:szCs w:val="28"/>
        </w:rPr>
        <w:t>W</w:t>
      </w:r>
      <w:r w:rsidRPr="00503874">
        <w:rPr>
          <w:rFonts w:ascii="Times New Roman" w:eastAsia="Arial" w:hAnsi="Times New Roman"/>
          <w:b/>
          <w:sz w:val="28"/>
          <w:szCs w:val="28"/>
        </w:rPr>
        <w:t>ith Immunity</w:t>
      </w:r>
    </w:p>
    <w:p w:rsidR="007D489E" w:rsidRPr="00503874" w:rsidRDefault="007D489E" w:rsidP="007D489E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7D489E" w:rsidRPr="00503874" w:rsidRDefault="007D489E" w:rsidP="007D489E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You must consider some witnesses’ testimony with more caution than others.</w:t>
      </w:r>
    </w:p>
    <w:p w:rsidR="007D489E" w:rsidRPr="00503874" w:rsidRDefault="007D489E" w:rsidP="007D489E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For example, a witness may testify about events that occurred during a time when the witness was using addictive drugs, and so the witness may have an impaired memory of those events. And a witness who has been promised immunity from prosecution or witnesses who hope to gain more favorable treatment in [his] [or] [her] own case may have a reason to make a false statement in order to strike a good bargain with the Government.</w:t>
      </w:r>
    </w:p>
    <w:p w:rsidR="00725167" w:rsidRPr="007D489E" w:rsidRDefault="007D489E" w:rsidP="007D489E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So while a witness of that kind may be entirely truthful when testifying, you should consider that testimony with more caution than th</w:t>
      </w:r>
      <w:r>
        <w:rPr>
          <w:rFonts w:ascii="Times New Roman" w:eastAsia="Arial" w:hAnsi="Times New Roman"/>
          <w:sz w:val="28"/>
          <w:szCs w:val="28"/>
        </w:rPr>
        <w:t>e testimony of other witnesses.</w:t>
      </w:r>
    </w:p>
    <w:sectPr w:rsidR="00725167" w:rsidRPr="007D489E" w:rsidSect="008F57D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4E0" w:rsidRDefault="00B574E0" w:rsidP="00B574E0">
      <w:pPr>
        <w:spacing w:after="0" w:line="240" w:lineRule="auto"/>
      </w:pPr>
      <w:r>
        <w:separator/>
      </w:r>
    </w:p>
  </w:endnote>
  <w:endnote w:type="continuationSeparator" w:id="0">
    <w:p w:rsidR="00B574E0" w:rsidRDefault="00B574E0" w:rsidP="00B57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4E0" w:rsidRDefault="00B574E0" w:rsidP="00B574E0">
      <w:pPr>
        <w:spacing w:after="0" w:line="240" w:lineRule="auto"/>
      </w:pPr>
      <w:r>
        <w:separator/>
      </w:r>
    </w:p>
  </w:footnote>
  <w:footnote w:type="continuationSeparator" w:id="0">
    <w:p w:rsidR="00B574E0" w:rsidRDefault="00B574E0" w:rsidP="00B57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14B03"/>
    <w:rsid w:val="001D509D"/>
    <w:rsid w:val="0023331F"/>
    <w:rsid w:val="002949DE"/>
    <w:rsid w:val="002C0D20"/>
    <w:rsid w:val="003269E0"/>
    <w:rsid w:val="0044104D"/>
    <w:rsid w:val="004766C7"/>
    <w:rsid w:val="00504E80"/>
    <w:rsid w:val="00563316"/>
    <w:rsid w:val="005745FE"/>
    <w:rsid w:val="005A273E"/>
    <w:rsid w:val="00613601"/>
    <w:rsid w:val="006C622A"/>
    <w:rsid w:val="006E3583"/>
    <w:rsid w:val="00725167"/>
    <w:rsid w:val="00732434"/>
    <w:rsid w:val="00737B20"/>
    <w:rsid w:val="00786F50"/>
    <w:rsid w:val="007A709E"/>
    <w:rsid w:val="007D489E"/>
    <w:rsid w:val="008154EA"/>
    <w:rsid w:val="0081575C"/>
    <w:rsid w:val="00892057"/>
    <w:rsid w:val="008E3322"/>
    <w:rsid w:val="008F57D3"/>
    <w:rsid w:val="00917BF9"/>
    <w:rsid w:val="009D6389"/>
    <w:rsid w:val="00A72636"/>
    <w:rsid w:val="00B574E0"/>
    <w:rsid w:val="00C67B4C"/>
    <w:rsid w:val="00C81EB6"/>
    <w:rsid w:val="00CB15F1"/>
    <w:rsid w:val="00CB5193"/>
    <w:rsid w:val="00DC18AE"/>
    <w:rsid w:val="00DC59BD"/>
    <w:rsid w:val="00E13812"/>
    <w:rsid w:val="00E2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4E0"/>
  </w:style>
  <w:style w:type="paragraph" w:styleId="Footer">
    <w:name w:val="footer"/>
    <w:basedOn w:val="Normal"/>
    <w:link w:val="FooterChar"/>
    <w:uiPriority w:val="99"/>
    <w:unhideWhenUsed/>
    <w:rsid w:val="00B57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4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4E0"/>
  </w:style>
  <w:style w:type="paragraph" w:styleId="Footer">
    <w:name w:val="footer"/>
    <w:basedOn w:val="Normal"/>
    <w:link w:val="FooterChar"/>
    <w:uiPriority w:val="99"/>
    <w:unhideWhenUsed/>
    <w:rsid w:val="00B57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2014-03-31T21:26:00Z</dcterms:created>
  <dcterms:modified xsi:type="dcterms:W3CDTF">2014-06-16T21:05:00Z</dcterms:modified>
</cp:coreProperties>
</file>