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540" w:rsidRPr="00503874" w:rsidRDefault="00F83540" w:rsidP="00F83540">
      <w:pPr>
        <w:spacing w:after="0" w:line="240" w:lineRule="auto"/>
        <w:jc w:val="center"/>
        <w:rPr>
          <w:rFonts w:ascii="Times New Roman" w:eastAsia="Arial" w:hAnsi="Times New Roman"/>
          <w:b/>
          <w:sz w:val="28"/>
          <w:szCs w:val="28"/>
        </w:rPr>
      </w:pPr>
      <w:r>
        <w:rPr>
          <w:rFonts w:ascii="Times New Roman" w:eastAsia="Arial" w:hAnsi="Times New Roman"/>
          <w:b/>
          <w:sz w:val="28"/>
          <w:szCs w:val="28"/>
        </w:rPr>
        <w:t>S</w:t>
      </w:r>
      <w:r w:rsidRPr="00503874">
        <w:rPr>
          <w:rFonts w:ascii="Times New Roman" w:eastAsia="Arial" w:hAnsi="Times New Roman"/>
          <w:b/>
          <w:sz w:val="28"/>
          <w:szCs w:val="28"/>
        </w:rPr>
        <w:t>3</w:t>
      </w:r>
    </w:p>
    <w:p w:rsidR="00F83540" w:rsidRPr="00503874" w:rsidRDefault="00F83540" w:rsidP="00F83540">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Identification Testimony</w:t>
      </w:r>
    </w:p>
    <w:p w:rsidR="00F83540" w:rsidRPr="00503874" w:rsidRDefault="00F83540" w:rsidP="00F83540">
      <w:pPr>
        <w:spacing w:after="0" w:line="240" w:lineRule="auto"/>
        <w:jc w:val="both"/>
        <w:rPr>
          <w:rFonts w:ascii="Times New Roman" w:eastAsia="Arial" w:hAnsi="Times New Roman"/>
          <w:sz w:val="28"/>
          <w:szCs w:val="28"/>
        </w:rPr>
      </w:pPr>
    </w:p>
    <w:p w:rsidR="00F83540" w:rsidRPr="00503874" w:rsidRDefault="00F83540" w:rsidP="00F8354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Government must prove beyond a reasonable doubt that the Defendant was the person who committed the crime.</w:t>
      </w:r>
    </w:p>
    <w:p w:rsidR="00F83540" w:rsidRPr="00503874" w:rsidRDefault="00F83540" w:rsidP="00F8354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If a witness identifies a Defendant as the person who committed the crime, you must decide whether the witness is telling the truth. But even if you believe the witness is telling the truth, you must still decide how accurate the identification is. I suggest that you ask yourself questions:</w:t>
      </w:r>
    </w:p>
    <w:p w:rsidR="00F83540" w:rsidRPr="00245F47" w:rsidRDefault="00245F47" w:rsidP="00245F47">
      <w:pPr>
        <w:spacing w:after="0" w:line="240" w:lineRule="auto"/>
        <w:ind w:left="1037" w:right="720" w:hanging="317"/>
        <w:jc w:val="both"/>
        <w:rPr>
          <w:rFonts w:ascii="Times New Roman" w:eastAsia="Arial" w:hAnsi="Times New Roman" w:cs="Times New Roman"/>
          <w:sz w:val="28"/>
          <w:szCs w:val="28"/>
        </w:rPr>
      </w:pP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OutlineDefault \l 3 \s 1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bookmarkStart w:id="0" w:name="_GoBack"/>
      <w:r w:rsidR="00F83540" w:rsidRPr="00245F47">
        <w:rPr>
          <w:rFonts w:ascii="Times New Roman" w:eastAsia="Arial" w:hAnsi="Times New Roman" w:cs="Times New Roman"/>
          <w:sz w:val="28"/>
          <w:szCs w:val="28"/>
        </w:rPr>
        <w:t xml:space="preserve">Did the witness have an adequate opportunity to observe the person at </w:t>
      </w:r>
      <w:bookmarkEnd w:id="0"/>
      <w:r w:rsidR="00F83540" w:rsidRPr="00245F47">
        <w:rPr>
          <w:rFonts w:ascii="Times New Roman" w:eastAsia="Arial" w:hAnsi="Times New Roman" w:cs="Times New Roman"/>
          <w:sz w:val="28"/>
          <w:szCs w:val="28"/>
        </w:rPr>
        <w:t>the time the crime was committed?</w:t>
      </w:r>
    </w:p>
    <w:p w:rsidR="00F83540" w:rsidRPr="00503874" w:rsidRDefault="00F83540" w:rsidP="00F83540">
      <w:pPr>
        <w:spacing w:after="0" w:line="240" w:lineRule="auto"/>
        <w:ind w:left="1109" w:right="720" w:hanging="389"/>
        <w:contextualSpacing/>
        <w:jc w:val="both"/>
        <w:rPr>
          <w:rFonts w:ascii="Times New Roman" w:eastAsia="Arial" w:hAnsi="Times New Roman"/>
          <w:sz w:val="28"/>
          <w:szCs w:val="28"/>
        </w:rPr>
      </w:pPr>
    </w:p>
    <w:p w:rsidR="00F83540" w:rsidRPr="00245F47" w:rsidRDefault="00245F47" w:rsidP="00245F47">
      <w:pPr>
        <w:spacing w:after="0" w:line="240" w:lineRule="auto"/>
        <w:ind w:left="720" w:right="720"/>
        <w:jc w:val="both"/>
        <w:rPr>
          <w:rFonts w:ascii="Times New Roman" w:eastAsia="Arial" w:hAnsi="Times New Roman" w:cs="Times New Roman"/>
          <w:sz w:val="28"/>
          <w:szCs w:val="28"/>
        </w:rPr>
      </w:pP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OutlineDefault \l 3 \s 2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00F83540" w:rsidRPr="00245F47">
        <w:rPr>
          <w:rFonts w:ascii="Times New Roman" w:eastAsia="Arial" w:hAnsi="Times New Roman" w:cs="Times New Roman"/>
          <w:sz w:val="28"/>
          <w:szCs w:val="28"/>
        </w:rPr>
        <w:t>How much time did the witness have to observe the person?</w:t>
      </w:r>
    </w:p>
    <w:p w:rsidR="00F83540" w:rsidRPr="00503874" w:rsidRDefault="00F83540" w:rsidP="00F83540">
      <w:pPr>
        <w:spacing w:after="0" w:line="240" w:lineRule="auto"/>
        <w:ind w:left="1109" w:right="720" w:hanging="389"/>
        <w:contextualSpacing/>
        <w:jc w:val="both"/>
        <w:rPr>
          <w:rFonts w:ascii="Times New Roman" w:eastAsia="Arial" w:hAnsi="Times New Roman"/>
          <w:sz w:val="28"/>
          <w:szCs w:val="28"/>
        </w:rPr>
      </w:pPr>
    </w:p>
    <w:p w:rsidR="00F83540" w:rsidRPr="00245F47" w:rsidRDefault="00245F47" w:rsidP="00245F47">
      <w:pPr>
        <w:spacing w:after="0" w:line="240" w:lineRule="auto"/>
        <w:ind w:left="720" w:right="720"/>
        <w:jc w:val="both"/>
        <w:rPr>
          <w:rFonts w:ascii="Times New Roman" w:eastAsia="Arial" w:hAnsi="Times New Roman" w:cs="Times New Roman"/>
          <w:sz w:val="28"/>
          <w:szCs w:val="28"/>
        </w:rPr>
      </w:pP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OutlineDefault \l 3 \s 3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00F83540" w:rsidRPr="00245F47">
        <w:rPr>
          <w:rFonts w:ascii="Times New Roman" w:eastAsia="Arial" w:hAnsi="Times New Roman" w:cs="Times New Roman"/>
          <w:sz w:val="28"/>
          <w:szCs w:val="28"/>
        </w:rPr>
        <w:t>How close was the witness?</w:t>
      </w:r>
    </w:p>
    <w:p w:rsidR="00F83540" w:rsidRPr="00503874" w:rsidRDefault="00F83540" w:rsidP="00F83540">
      <w:pPr>
        <w:pStyle w:val="ListParagraph"/>
        <w:spacing w:after="0" w:line="240" w:lineRule="auto"/>
        <w:ind w:left="1109" w:right="720" w:hanging="389"/>
        <w:jc w:val="both"/>
        <w:rPr>
          <w:rFonts w:ascii="Times New Roman" w:eastAsia="Arial" w:hAnsi="Times New Roman" w:cs="Times New Roman"/>
          <w:sz w:val="28"/>
          <w:szCs w:val="28"/>
        </w:rPr>
      </w:pPr>
    </w:p>
    <w:p w:rsidR="00F83540" w:rsidRPr="00245F47" w:rsidRDefault="00245F47" w:rsidP="00245F47">
      <w:pPr>
        <w:spacing w:after="0" w:line="240" w:lineRule="auto"/>
        <w:ind w:left="720" w:right="720"/>
        <w:jc w:val="both"/>
        <w:rPr>
          <w:rFonts w:ascii="Times New Roman" w:eastAsia="Arial" w:hAnsi="Times New Roman" w:cs="Times New Roman"/>
          <w:sz w:val="28"/>
          <w:szCs w:val="28"/>
        </w:rPr>
      </w:pP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OutlineDefault \l 3 \s 4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00F83540" w:rsidRPr="00245F47">
        <w:rPr>
          <w:rFonts w:ascii="Times New Roman" w:eastAsia="Arial" w:hAnsi="Times New Roman" w:cs="Times New Roman"/>
          <w:sz w:val="28"/>
          <w:szCs w:val="28"/>
        </w:rPr>
        <w:t>Did anything affect the witness’s ability to see?</w:t>
      </w:r>
    </w:p>
    <w:p w:rsidR="00F83540" w:rsidRPr="00503874" w:rsidRDefault="00F83540" w:rsidP="00F83540">
      <w:pPr>
        <w:pStyle w:val="ListParagraph"/>
        <w:spacing w:after="0" w:line="240" w:lineRule="auto"/>
        <w:ind w:left="1109" w:right="720" w:hanging="389"/>
        <w:jc w:val="both"/>
        <w:rPr>
          <w:rFonts w:ascii="Times New Roman" w:eastAsia="Arial" w:hAnsi="Times New Roman" w:cs="Times New Roman"/>
          <w:sz w:val="28"/>
          <w:szCs w:val="28"/>
        </w:rPr>
      </w:pPr>
    </w:p>
    <w:p w:rsidR="00F83540" w:rsidRPr="00245F47" w:rsidRDefault="00245F47" w:rsidP="00245F47">
      <w:pPr>
        <w:spacing w:after="0" w:line="240" w:lineRule="auto"/>
        <w:ind w:left="720" w:right="720"/>
        <w:jc w:val="both"/>
        <w:rPr>
          <w:rFonts w:ascii="Times New Roman" w:eastAsia="Arial" w:hAnsi="Times New Roman" w:cs="Times New Roman"/>
          <w:sz w:val="28"/>
          <w:szCs w:val="28"/>
        </w:rPr>
      </w:pP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OutlineDefault \l 3 \s 5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00F83540" w:rsidRPr="00245F47">
        <w:rPr>
          <w:rFonts w:ascii="Times New Roman" w:eastAsia="Arial" w:hAnsi="Times New Roman" w:cs="Times New Roman"/>
          <w:sz w:val="28"/>
          <w:szCs w:val="28"/>
        </w:rPr>
        <w:t>Did the witness know or see the person at an earlier time?</w:t>
      </w:r>
    </w:p>
    <w:p w:rsidR="00F83540" w:rsidRPr="00503874" w:rsidRDefault="00F83540" w:rsidP="00F83540">
      <w:pPr>
        <w:pStyle w:val="ListParagraph"/>
        <w:spacing w:after="0" w:line="240" w:lineRule="auto"/>
        <w:ind w:left="0" w:right="720"/>
        <w:jc w:val="both"/>
        <w:rPr>
          <w:rFonts w:ascii="Times New Roman" w:eastAsia="Arial" w:hAnsi="Times New Roman" w:cs="Times New Roman"/>
          <w:sz w:val="28"/>
          <w:szCs w:val="28"/>
        </w:rPr>
      </w:pPr>
    </w:p>
    <w:p w:rsidR="00F83540" w:rsidRPr="00503874" w:rsidRDefault="00F83540" w:rsidP="00F8354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You may also consider the circumstances of the identification of the Defendant, such as the way the Defendant was presented to the witness for identification and the length of time between the crime and the identification of the Defendant.</w:t>
      </w:r>
    </w:p>
    <w:p w:rsidR="00725167" w:rsidRPr="00F83540" w:rsidRDefault="00F83540" w:rsidP="00F8354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After examining all the evidence, if you have a reasonable doubt that the Defendant was the person who committed the crime, you must find the Defendant not guilty.</w:t>
      </w:r>
    </w:p>
    <w:sectPr w:rsidR="00725167" w:rsidRPr="00F83540" w:rsidSect="00A7329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23B" w:rsidRDefault="00B7523B" w:rsidP="00B7523B">
      <w:pPr>
        <w:spacing w:after="0" w:line="240" w:lineRule="auto"/>
      </w:pPr>
      <w:r>
        <w:separator/>
      </w:r>
    </w:p>
  </w:endnote>
  <w:endnote w:type="continuationSeparator" w:id="0">
    <w:p w:rsidR="00B7523B" w:rsidRDefault="00B7523B" w:rsidP="00B7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23B" w:rsidRDefault="00B7523B" w:rsidP="00B7523B">
      <w:pPr>
        <w:spacing w:after="0" w:line="240" w:lineRule="auto"/>
      </w:pPr>
      <w:r>
        <w:separator/>
      </w:r>
    </w:p>
  </w:footnote>
  <w:footnote w:type="continuationSeparator" w:id="0">
    <w:p w:rsidR="00B7523B" w:rsidRDefault="00B7523B" w:rsidP="00B752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23331F"/>
    <w:rsid w:val="00245F47"/>
    <w:rsid w:val="002949DE"/>
    <w:rsid w:val="003269E0"/>
    <w:rsid w:val="0044104D"/>
    <w:rsid w:val="004766C7"/>
    <w:rsid w:val="004B6972"/>
    <w:rsid w:val="00504E80"/>
    <w:rsid w:val="00563316"/>
    <w:rsid w:val="005745FE"/>
    <w:rsid w:val="005A273E"/>
    <w:rsid w:val="00613601"/>
    <w:rsid w:val="006C622A"/>
    <w:rsid w:val="006E3583"/>
    <w:rsid w:val="00725167"/>
    <w:rsid w:val="00732434"/>
    <w:rsid w:val="00737B20"/>
    <w:rsid w:val="00786F50"/>
    <w:rsid w:val="007A709E"/>
    <w:rsid w:val="007D489E"/>
    <w:rsid w:val="008154EA"/>
    <w:rsid w:val="0081575C"/>
    <w:rsid w:val="00867D10"/>
    <w:rsid w:val="008726B6"/>
    <w:rsid w:val="00892057"/>
    <w:rsid w:val="008E3322"/>
    <w:rsid w:val="00917BF9"/>
    <w:rsid w:val="009D6389"/>
    <w:rsid w:val="00A72636"/>
    <w:rsid w:val="00A73292"/>
    <w:rsid w:val="00AE728E"/>
    <w:rsid w:val="00B7523B"/>
    <w:rsid w:val="00C67B4C"/>
    <w:rsid w:val="00C81EB6"/>
    <w:rsid w:val="00CB15F1"/>
    <w:rsid w:val="00CB5193"/>
    <w:rsid w:val="00DC18AE"/>
    <w:rsid w:val="00DC59BD"/>
    <w:rsid w:val="00E13812"/>
    <w:rsid w:val="00E27664"/>
    <w:rsid w:val="00F8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B7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23B"/>
  </w:style>
  <w:style w:type="paragraph" w:styleId="Footer">
    <w:name w:val="footer"/>
    <w:basedOn w:val="Normal"/>
    <w:link w:val="FooterChar"/>
    <w:uiPriority w:val="99"/>
    <w:unhideWhenUsed/>
    <w:rsid w:val="00B7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2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B7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23B"/>
  </w:style>
  <w:style w:type="paragraph" w:styleId="Footer">
    <w:name w:val="footer"/>
    <w:basedOn w:val="Normal"/>
    <w:link w:val="FooterChar"/>
    <w:uiPriority w:val="99"/>
    <w:unhideWhenUsed/>
    <w:rsid w:val="00B7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2014-03-31T21:25:00Z</dcterms:created>
  <dcterms:modified xsi:type="dcterms:W3CDTF">2014-06-16T20:56:00Z</dcterms:modified>
</cp:coreProperties>
</file>